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BF2699">
            <w:pPr>
              <w:jc w:val="right"/>
              <w:rPr>
                <w:rFonts w:ascii="Times New Roman" w:hAnsi="Times New Roman"/>
                <w:sz w:val="24"/>
              </w:rPr>
            </w:pPr>
            <w:r w:rsidRPr="00C561F7">
              <w:rPr>
                <w:rFonts w:ascii="Times New Roman" w:hAnsi="Times New Roman"/>
                <w:sz w:val="24"/>
              </w:rPr>
              <w:t xml:space="preserve">Протокол  № </w:t>
            </w:r>
            <w:r w:rsidR="00BF2699">
              <w:rPr>
                <w:rFonts w:ascii="Times New Roman" w:hAnsi="Times New Roman"/>
                <w:sz w:val="24"/>
              </w:rPr>
              <w:t>150</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BF2699" w:rsidP="00BF2699">
            <w:pPr>
              <w:jc w:val="right"/>
              <w:rPr>
                <w:rFonts w:ascii="Times New Roman" w:hAnsi="Times New Roman"/>
                <w:sz w:val="24"/>
              </w:rPr>
            </w:pPr>
            <w:r>
              <w:rPr>
                <w:rFonts w:ascii="Times New Roman" w:hAnsi="Times New Roman"/>
                <w:sz w:val="24"/>
              </w:rPr>
              <w:t>«08</w:t>
            </w:r>
            <w:r w:rsidR="00DE7BED" w:rsidRPr="00C561F7">
              <w:rPr>
                <w:rFonts w:ascii="Times New Roman" w:hAnsi="Times New Roman"/>
                <w:sz w:val="24"/>
              </w:rPr>
              <w:t xml:space="preserve">» </w:t>
            </w:r>
            <w:r>
              <w:rPr>
                <w:rFonts w:ascii="Times New Roman" w:hAnsi="Times New Roman"/>
                <w:sz w:val="24"/>
              </w:rPr>
              <w:t>сентября</w:t>
            </w:r>
            <w:r w:rsidR="00DE7BED" w:rsidRPr="00C561F7">
              <w:rPr>
                <w:rFonts w:ascii="Times New Roman" w:hAnsi="Times New Roman"/>
                <w:sz w:val="24"/>
              </w:rPr>
              <w:t xml:space="preserve">  </w:t>
            </w:r>
            <w:r>
              <w:rPr>
                <w:rFonts w:ascii="Times New Roman" w:hAnsi="Times New Roman"/>
                <w:sz w:val="24"/>
              </w:rPr>
              <w:t>2016</w:t>
            </w:r>
            <w:r w:rsidR="00DE7BED" w:rsidRPr="00C561F7">
              <w:rPr>
                <w:rFonts w:ascii="Times New Roman" w:hAnsi="Times New Roman"/>
                <w:sz w:val="24"/>
              </w:rPr>
              <w:t xml:space="preserve"> г.</w:t>
            </w:r>
          </w:p>
        </w:tc>
      </w:tr>
    </w:tbl>
    <w:p w:rsidR="00841D99" w:rsidRPr="00BF2699" w:rsidRDefault="00841D99" w:rsidP="00DE7BED">
      <w:pPr>
        <w:rPr>
          <w:rFonts w:ascii="Times New Roman" w:hAnsi="Times New Roman"/>
          <w:b/>
          <w:vanish/>
          <w:sz w:val="24"/>
        </w:rPr>
      </w:pPr>
    </w:p>
    <w:p w:rsidR="00DE7BED" w:rsidRPr="00BF2699" w:rsidRDefault="00A03AA2" w:rsidP="00DE7BED">
      <w:pPr>
        <w:rPr>
          <w:rFonts w:ascii="Times New Roman" w:hAnsi="Times New Roman"/>
          <w:b/>
          <w:sz w:val="24"/>
        </w:rPr>
      </w:pPr>
      <w:r w:rsidRPr="00BF2699">
        <w:rPr>
          <w:rFonts w:ascii="Times New Roman" w:hAnsi="Times New Roman"/>
          <w:b/>
          <w:sz w:val="24"/>
        </w:rPr>
        <w:t>ПДО №</w:t>
      </w:r>
      <w:r w:rsidR="00057445" w:rsidRPr="00BF2699">
        <w:rPr>
          <w:rFonts w:ascii="Times New Roman" w:hAnsi="Times New Roman"/>
          <w:b/>
          <w:sz w:val="24"/>
        </w:rPr>
        <w:t xml:space="preserve"> </w:t>
      </w:r>
      <w:r w:rsidR="00FC2EC3" w:rsidRPr="00BF2699">
        <w:rPr>
          <w:rFonts w:ascii="Times New Roman" w:hAnsi="Times New Roman"/>
          <w:b/>
          <w:sz w:val="24"/>
        </w:rPr>
        <w:t>3</w:t>
      </w:r>
      <w:r w:rsidR="007F5EBD" w:rsidRPr="00BF2699">
        <w:rPr>
          <w:rFonts w:ascii="Times New Roman" w:hAnsi="Times New Roman"/>
          <w:b/>
          <w:sz w:val="24"/>
        </w:rPr>
        <w:t>2</w:t>
      </w:r>
      <w:r w:rsidR="00B43EA9" w:rsidRPr="00BF2699">
        <w:rPr>
          <w:rFonts w:ascii="Times New Roman" w:hAnsi="Times New Roman"/>
          <w:b/>
          <w:sz w:val="24"/>
        </w:rPr>
        <w:t>7</w:t>
      </w:r>
      <w:r w:rsidRPr="00BF2699">
        <w:rPr>
          <w:rFonts w:ascii="Times New Roman" w:hAnsi="Times New Roman"/>
          <w:b/>
          <w:sz w:val="24"/>
        </w:rPr>
        <w:t>-К</w:t>
      </w:r>
      <w:r w:rsidR="00641B85" w:rsidRPr="00BF2699">
        <w:rPr>
          <w:rFonts w:ascii="Times New Roman" w:hAnsi="Times New Roman"/>
          <w:b/>
          <w:sz w:val="24"/>
        </w:rPr>
        <w:t>С</w:t>
      </w:r>
      <w:r w:rsidRPr="00BF2699">
        <w:rPr>
          <w:rFonts w:ascii="Times New Roman" w:hAnsi="Times New Roman"/>
          <w:b/>
          <w:sz w:val="24"/>
        </w:rPr>
        <w:t>-201</w:t>
      </w:r>
      <w:r w:rsidR="009D0555" w:rsidRPr="00BF2699">
        <w:rPr>
          <w:rFonts w:ascii="Times New Roman" w:hAnsi="Times New Roman"/>
          <w:b/>
          <w:sz w:val="24"/>
        </w:rPr>
        <w:t>6</w:t>
      </w:r>
      <w:r w:rsidRPr="00BF2699">
        <w:rPr>
          <w:rFonts w:ascii="Times New Roman" w:hAnsi="Times New Roman"/>
          <w:b/>
          <w:sz w:val="24"/>
        </w:rPr>
        <w:t xml:space="preserve"> от </w:t>
      </w:r>
      <w:r w:rsidR="00BF2699" w:rsidRPr="00BF2699">
        <w:rPr>
          <w:rFonts w:ascii="Times New Roman" w:hAnsi="Times New Roman"/>
          <w:b/>
          <w:sz w:val="24"/>
        </w:rPr>
        <w:t>09.09.2016</w:t>
      </w:r>
    </w:p>
    <w:p w:rsidR="009D4F5D" w:rsidRPr="00C561F7" w:rsidRDefault="009D4F5D" w:rsidP="00DE7BED">
      <w:pPr>
        <w:rPr>
          <w:rFonts w:ascii="Times New Roman" w:hAnsi="Times New Roman"/>
          <w:sz w:val="24"/>
        </w:rPr>
      </w:pPr>
    </w:p>
    <w:p w:rsidR="00215857" w:rsidRPr="005D0139" w:rsidRDefault="00DE7BED" w:rsidP="00841D99">
      <w:pPr>
        <w:suppressAutoHyphens/>
        <w:spacing w:before="0"/>
        <w:ind w:firstLine="567"/>
        <w:jc w:val="both"/>
        <w:rPr>
          <w:rFonts w:ascii="Times New Roman" w:hAnsi="Times New Roman"/>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w:t>
      </w:r>
      <w:r w:rsidR="00D80AA0" w:rsidRPr="00D80AA0">
        <w:rPr>
          <w:rFonts w:ascii="Times New Roman" w:hAnsi="Times New Roman"/>
          <w:sz w:val="24"/>
        </w:rPr>
        <w:t xml:space="preserve">выполнение комплекса работ   </w:t>
      </w:r>
      <w:r w:rsidR="00D80AA0" w:rsidRPr="00D80AA0">
        <w:rPr>
          <w:rFonts w:ascii="Times New Roman" w:hAnsi="Times New Roman"/>
          <w:b/>
          <w:sz w:val="24"/>
        </w:rPr>
        <w:t>"Монтаж  автоматической  системы газотушения аппаратной установки ВТ-3"</w:t>
      </w:r>
      <w:r w:rsidR="00DC63D1" w:rsidRPr="00DC63D1">
        <w:rPr>
          <w:rFonts w:ascii="Times New Roman" w:hAnsi="Times New Roman"/>
          <w:b/>
          <w:kern w:val="1"/>
          <w:sz w:val="24"/>
          <w:lang w:eastAsia="ar-SA"/>
        </w:rPr>
        <w:t xml:space="preserve">, </w:t>
      </w:r>
      <w:r w:rsidR="00DC63D1" w:rsidRPr="00DC63D1">
        <w:rPr>
          <w:rFonts w:ascii="Times New Roman" w:hAnsi="Times New Roman"/>
          <w:kern w:val="1"/>
          <w:sz w:val="24"/>
          <w:lang w:eastAsia="ar-SA"/>
        </w:rPr>
        <w:t>в соответствии с выдаваемой Заказчиком проектно-технической документацией (с приложением ведомостей объёмов работ)</w:t>
      </w:r>
      <w:r w:rsidR="00841D99" w:rsidRPr="005D0139">
        <w:rPr>
          <w:rFonts w:ascii="Times New Roman" w:hAnsi="Times New Roman"/>
          <w:kern w:val="1"/>
          <w:sz w:val="24"/>
          <w:lang w:eastAsia="ar-SA"/>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340B13" w:rsidRPr="00340B13">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340B13" w:rsidRPr="00340B13">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Pr="00C561F7"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472222">
        <w:rPr>
          <w:rFonts w:ascii="Times New Roman" w:hAnsi="Times New Roman"/>
          <w:sz w:val="24"/>
        </w:rPr>
        <w:t xml:space="preserve">Форма </w:t>
      </w:r>
      <w:r w:rsidR="00062D43">
        <w:rPr>
          <w:rFonts w:ascii="Times New Roman" w:hAnsi="Times New Roman"/>
          <w:sz w:val="24"/>
        </w:rPr>
        <w:t xml:space="preserve">№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472222">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sidR="00472222">
        <w:rPr>
          <w:rFonts w:ascii="Times New Roman" w:hAnsi="Times New Roman" w:cs="Times New Roman"/>
          <w:sz w:val="24"/>
          <w:szCs w:val="24"/>
        </w:rPr>
        <w:t>Форме</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472222">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EA5BE7">
        <w:rPr>
          <w:rFonts w:ascii="Times New Roman" w:hAnsi="Times New Roman"/>
          <w:b/>
          <w:sz w:val="24"/>
        </w:rPr>
        <w:t>15 но</w:t>
      </w:r>
      <w:r w:rsidR="00912291">
        <w:rPr>
          <w:rFonts w:ascii="Times New Roman" w:hAnsi="Times New Roman"/>
          <w:b/>
          <w:sz w:val="24"/>
        </w:rPr>
        <w:t>ября</w:t>
      </w:r>
      <w:r w:rsidR="007A3D32">
        <w:rPr>
          <w:rFonts w:ascii="Times New Roman" w:hAnsi="Times New Roman"/>
          <w:b/>
          <w:sz w:val="24"/>
        </w:rPr>
        <w:t xml:space="preserve"> </w:t>
      </w:r>
      <w:r w:rsidR="00230908" w:rsidRPr="00C561F7">
        <w:rPr>
          <w:rFonts w:ascii="Times New Roman" w:hAnsi="Times New Roman"/>
          <w:b/>
          <w:sz w:val="24"/>
        </w:rPr>
        <w:t>201</w:t>
      </w:r>
      <w:r w:rsidR="00BF5778" w:rsidRPr="00C561F7">
        <w:rPr>
          <w:rFonts w:ascii="Times New Roman" w:hAnsi="Times New Roman"/>
          <w:b/>
          <w:sz w:val="24"/>
        </w:rPr>
        <w:t>6</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652C1A">
        <w:rPr>
          <w:rFonts w:ascii="Times New Roman" w:hAnsi="Times New Roman"/>
          <w:sz w:val="24"/>
        </w:rPr>
        <w:t xml:space="preserve">строго </w:t>
      </w:r>
      <w:r w:rsidR="006A7027">
        <w:rPr>
          <w:rFonts w:ascii="Times New Roman" w:hAnsi="Times New Roman"/>
          <w:sz w:val="24"/>
        </w:rPr>
        <w:t>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w:t>
      </w:r>
      <w:r w:rsidR="006A7027">
        <w:rPr>
          <w:rFonts w:ascii="Times New Roman" w:hAnsi="Times New Roman"/>
          <w:sz w:val="24"/>
        </w:rPr>
        <w:t xml:space="preserve">прилагаемой </w:t>
      </w:r>
      <w:r w:rsidR="007F7250" w:rsidRPr="00C561F7">
        <w:rPr>
          <w:rFonts w:ascii="Times New Roman" w:hAnsi="Times New Roman"/>
          <w:sz w:val="24"/>
        </w:rPr>
        <w:t>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7A6799" w:rsidRPr="00254479" w:rsidRDefault="007A6799" w:rsidP="00CF4B7C">
      <w:pPr>
        <w:pStyle w:val="a6"/>
        <w:numPr>
          <w:ilvl w:val="0"/>
          <w:numId w:val="2"/>
        </w:numPr>
        <w:tabs>
          <w:tab w:val="left" w:pos="1418"/>
        </w:tabs>
        <w:contextualSpacing w:val="0"/>
        <w:jc w:val="both"/>
        <w:rPr>
          <w:rFonts w:ascii="Times New Roman" w:hAnsi="Times New Roman"/>
          <w:sz w:val="24"/>
        </w:rPr>
      </w:pPr>
      <w:r w:rsidRPr="00254479">
        <w:rPr>
          <w:rFonts w:ascii="Times New Roman" w:hAnsi="Times New Roman"/>
          <w:sz w:val="24"/>
        </w:rPr>
        <w:t xml:space="preserve">Справка о заключенных и выполненных аналогичных договорах (по форме № 6 прилагаемой к настоящему ПДО) </w:t>
      </w:r>
      <w:r w:rsidR="00CF4B7C">
        <w:rPr>
          <w:rFonts w:ascii="Times New Roman" w:hAnsi="Times New Roman"/>
          <w:sz w:val="24"/>
        </w:rPr>
        <w:t>за последние 5 лет</w:t>
      </w:r>
      <w:r w:rsidRPr="00254479">
        <w:rPr>
          <w:rFonts w:ascii="Times New Roman" w:hAnsi="Times New Roman"/>
          <w:sz w:val="24"/>
        </w:rPr>
        <w:t xml:space="preserve"> за подписью уполномоченного лица и заверенные печатью участника закупки</w:t>
      </w:r>
      <w:r w:rsidRPr="00254479">
        <w:rPr>
          <w:rFonts w:ascii="Times New Roman" w:hAnsi="Times New Roman"/>
          <w:iCs/>
          <w:sz w:val="24"/>
        </w:rPr>
        <w:t>;</w:t>
      </w:r>
    </w:p>
    <w:p w:rsidR="00070180" w:rsidRPr="00070180" w:rsidRDefault="007A6799" w:rsidP="00070180">
      <w:pPr>
        <w:pStyle w:val="a6"/>
        <w:numPr>
          <w:ilvl w:val="0"/>
          <w:numId w:val="2"/>
        </w:numPr>
        <w:contextualSpacing w:val="0"/>
        <w:jc w:val="both"/>
        <w:rPr>
          <w:rFonts w:ascii="Times New Roman" w:hAnsi="Times New Roman"/>
          <w:sz w:val="24"/>
        </w:rPr>
      </w:pPr>
      <w:r w:rsidRPr="00070180">
        <w:rPr>
          <w:rFonts w:ascii="Times New Roman" w:hAnsi="Times New Roman"/>
          <w:sz w:val="24"/>
        </w:rPr>
        <w:t xml:space="preserve">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(По форме № 7 прилагаемой к настоящему ПДО), </w:t>
      </w:r>
      <w:r w:rsidR="00070180" w:rsidRPr="00070180">
        <w:rPr>
          <w:rFonts w:ascii="Times New Roman" w:hAnsi="Times New Roman"/>
          <w:sz w:val="24"/>
        </w:rPr>
        <w:t>за подписью уполномоченного лица и заверенные печатью участника закупки</w:t>
      </w:r>
      <w:r w:rsidR="00070180" w:rsidRPr="00070180">
        <w:rPr>
          <w:rFonts w:ascii="Times New Roman" w:hAnsi="Times New Roman"/>
          <w:iCs/>
          <w:sz w:val="24"/>
        </w:rPr>
        <w:t>;</w:t>
      </w:r>
    </w:p>
    <w:p w:rsidR="006C6A84" w:rsidRDefault="00116599" w:rsidP="00116599">
      <w:pPr>
        <w:pStyle w:val="a6"/>
        <w:numPr>
          <w:ilvl w:val="0"/>
          <w:numId w:val="2"/>
        </w:numPr>
        <w:jc w:val="both"/>
        <w:rPr>
          <w:rFonts w:ascii="Times New Roman" w:hAnsi="Times New Roman"/>
          <w:kern w:val="1"/>
          <w:sz w:val="24"/>
          <w:lang w:eastAsia="ar-SA"/>
        </w:rPr>
      </w:pPr>
      <w:r w:rsidRPr="00116599">
        <w:rPr>
          <w:rFonts w:ascii="Times New Roman" w:hAnsi="Times New Roman"/>
          <w:kern w:val="1"/>
          <w:sz w:val="24"/>
          <w:lang w:eastAsia="ar-SA"/>
        </w:rPr>
        <w:t>Гарантийное письмо о выполнении работ собственными силами Генподрядчика в требуемом объеме,  за подписью уполномоченного лица и заверенные печатью участника закупки;</w:t>
      </w:r>
    </w:p>
    <w:p w:rsidR="00116599" w:rsidRPr="00116599" w:rsidRDefault="00116599" w:rsidP="00254479">
      <w:pPr>
        <w:pStyle w:val="a6"/>
        <w:numPr>
          <w:ilvl w:val="0"/>
          <w:numId w:val="2"/>
        </w:numPr>
        <w:jc w:val="both"/>
        <w:rPr>
          <w:rFonts w:ascii="Times New Roman" w:hAnsi="Times New Roman"/>
          <w:kern w:val="1"/>
          <w:sz w:val="24"/>
          <w:lang w:eastAsia="ar-SA"/>
        </w:rPr>
      </w:pPr>
      <w:r>
        <w:rPr>
          <w:rFonts w:ascii="Times New Roman" w:hAnsi="Times New Roman"/>
          <w:kern w:val="1"/>
          <w:sz w:val="24"/>
          <w:lang w:eastAsia="ar-SA"/>
        </w:rPr>
        <w:t>К</w:t>
      </w:r>
      <w:r w:rsidRPr="00116599">
        <w:rPr>
          <w:rFonts w:ascii="Times New Roman" w:hAnsi="Times New Roman"/>
          <w:kern w:val="1"/>
          <w:sz w:val="24"/>
          <w:lang w:eastAsia="ar-SA"/>
        </w:rPr>
        <w:t>опия «Отчета о прибылях и убытках» (за последние 3 года – 2013,2014,2015 гг)</w:t>
      </w:r>
      <w:r>
        <w:rPr>
          <w:rFonts w:ascii="Times New Roman" w:hAnsi="Times New Roman"/>
          <w:kern w:val="1"/>
          <w:sz w:val="24"/>
          <w:lang w:eastAsia="ar-SA"/>
        </w:rPr>
        <w:t xml:space="preserve">, </w:t>
      </w:r>
      <w:r w:rsidRPr="00116599">
        <w:rPr>
          <w:rFonts w:ascii="Times New Roman" w:hAnsi="Times New Roman"/>
          <w:kern w:val="1"/>
          <w:sz w:val="24"/>
          <w:lang w:eastAsia="ar-SA"/>
        </w:rPr>
        <w:t>заверенн</w:t>
      </w:r>
      <w:r w:rsidR="00EE083F">
        <w:rPr>
          <w:rFonts w:ascii="Times New Roman" w:hAnsi="Times New Roman"/>
          <w:kern w:val="1"/>
          <w:sz w:val="24"/>
          <w:lang w:eastAsia="ar-SA"/>
        </w:rPr>
        <w:t xml:space="preserve">ая </w:t>
      </w:r>
      <w:r w:rsidRPr="00116599">
        <w:rPr>
          <w:rFonts w:ascii="Times New Roman" w:hAnsi="Times New Roman"/>
          <w:kern w:val="1"/>
          <w:sz w:val="24"/>
          <w:lang w:eastAsia="ar-SA"/>
        </w:rPr>
        <w:t>подписью уполномоченного лица и печатью участника закупки;</w:t>
      </w:r>
    </w:p>
    <w:p w:rsidR="0075771F" w:rsidRPr="0075771F" w:rsidRDefault="0075771F" w:rsidP="0075771F">
      <w:pPr>
        <w:pStyle w:val="a6"/>
        <w:numPr>
          <w:ilvl w:val="0"/>
          <w:numId w:val="2"/>
        </w:numPr>
        <w:jc w:val="both"/>
        <w:rPr>
          <w:rFonts w:ascii="Times New Roman" w:hAnsi="Times New Roman"/>
          <w:kern w:val="1"/>
          <w:sz w:val="24"/>
          <w:lang w:eastAsia="ar-SA"/>
        </w:rPr>
      </w:pPr>
      <w:r w:rsidRPr="0075771F">
        <w:rPr>
          <w:rFonts w:ascii="Times New Roman" w:hAnsi="Times New Roman"/>
          <w:kern w:val="1"/>
          <w:sz w:val="24"/>
          <w:lang w:eastAsia="ar-SA"/>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EE083F" w:rsidRPr="00EE083F" w:rsidRDefault="00EE083F" w:rsidP="00EE083F">
      <w:pPr>
        <w:pStyle w:val="a6"/>
        <w:numPr>
          <w:ilvl w:val="0"/>
          <w:numId w:val="2"/>
        </w:numPr>
        <w:jc w:val="both"/>
        <w:rPr>
          <w:rFonts w:ascii="Times New Roman" w:hAnsi="Times New Roman"/>
          <w:kern w:val="1"/>
          <w:sz w:val="24"/>
          <w:lang w:eastAsia="ar-SA"/>
        </w:rPr>
      </w:pPr>
      <w:r w:rsidRPr="00EE083F">
        <w:rPr>
          <w:rFonts w:ascii="Times New Roman" w:hAnsi="Times New Roman"/>
          <w:kern w:val="1"/>
          <w:sz w:val="24"/>
          <w:lang w:eastAsia="ar-SA"/>
        </w:rPr>
        <w:t>К</w:t>
      </w:r>
      <w:r w:rsidR="0075771F" w:rsidRPr="00EE083F">
        <w:rPr>
          <w:rFonts w:ascii="Times New Roman" w:hAnsi="Times New Roman"/>
          <w:kern w:val="1"/>
          <w:sz w:val="24"/>
          <w:lang w:eastAsia="ar-SA"/>
        </w:rPr>
        <w:t>опии Свидетельств о допуске к работам, оформленн</w:t>
      </w:r>
      <w:r>
        <w:rPr>
          <w:rFonts w:ascii="Times New Roman" w:hAnsi="Times New Roman"/>
          <w:kern w:val="1"/>
          <w:sz w:val="24"/>
          <w:lang w:eastAsia="ar-SA"/>
        </w:rPr>
        <w:t>ые</w:t>
      </w:r>
      <w:r w:rsidR="0075771F" w:rsidRPr="00EE083F">
        <w:rPr>
          <w:rFonts w:ascii="Times New Roman" w:hAnsi="Times New Roman"/>
          <w:kern w:val="1"/>
          <w:sz w:val="24"/>
          <w:lang w:eastAsia="ar-SA"/>
        </w:rPr>
        <w:t xml:space="preserve">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w:t>
      </w:r>
      <w:r w:rsidRPr="00EE083F">
        <w:rPr>
          <w:rFonts w:ascii="Times New Roman" w:hAnsi="Times New Roman"/>
          <w:kern w:val="1"/>
          <w:sz w:val="24"/>
          <w:lang w:eastAsia="ar-SA"/>
        </w:rPr>
        <w:t>, заверенные подписью уполномоченного лица и печатью участника закупки;</w:t>
      </w:r>
    </w:p>
    <w:p w:rsidR="00EE083F" w:rsidRPr="00EE083F" w:rsidRDefault="00EE083F" w:rsidP="00EE083F">
      <w:pPr>
        <w:pStyle w:val="a6"/>
        <w:numPr>
          <w:ilvl w:val="0"/>
          <w:numId w:val="2"/>
        </w:numPr>
        <w:jc w:val="both"/>
        <w:rPr>
          <w:rFonts w:ascii="Times New Roman" w:hAnsi="Times New Roman"/>
          <w:kern w:val="1"/>
          <w:sz w:val="24"/>
          <w:lang w:eastAsia="ar-SA"/>
        </w:rPr>
      </w:pPr>
      <w:r>
        <w:rPr>
          <w:rFonts w:ascii="Times New Roman" w:hAnsi="Times New Roman"/>
          <w:kern w:val="1"/>
          <w:sz w:val="24"/>
          <w:lang w:eastAsia="ar-SA"/>
        </w:rPr>
        <w:t>К</w:t>
      </w:r>
      <w:r w:rsidRPr="00EE083F">
        <w:rPr>
          <w:rFonts w:ascii="Times New Roman" w:hAnsi="Times New Roman"/>
          <w:kern w:val="1"/>
          <w:sz w:val="24"/>
          <w:lang w:eastAsia="ar-SA"/>
        </w:rPr>
        <w:t>опия сертификата соответствия системы менеджмента качества требованиям   ISO 9001, ИСО 9001</w:t>
      </w:r>
      <w:r>
        <w:rPr>
          <w:rFonts w:ascii="Times New Roman" w:hAnsi="Times New Roman"/>
          <w:kern w:val="1"/>
          <w:sz w:val="24"/>
          <w:lang w:eastAsia="ar-SA"/>
        </w:rPr>
        <w:t>,</w:t>
      </w:r>
      <w:r w:rsidRPr="00EE083F">
        <w:t xml:space="preserve"> </w:t>
      </w:r>
      <w:r w:rsidRPr="00EE083F">
        <w:rPr>
          <w:rFonts w:ascii="Times New Roman" w:hAnsi="Times New Roman"/>
          <w:kern w:val="1"/>
          <w:sz w:val="24"/>
          <w:lang w:eastAsia="ar-SA"/>
        </w:rPr>
        <w:t>заверенная подписью уполномоченного лица и печатью участника закупки;</w:t>
      </w:r>
    </w:p>
    <w:p w:rsidR="00987491" w:rsidRPr="00987491" w:rsidRDefault="00987491" w:rsidP="00987491">
      <w:pPr>
        <w:pStyle w:val="a6"/>
        <w:numPr>
          <w:ilvl w:val="0"/>
          <w:numId w:val="2"/>
        </w:numPr>
        <w:jc w:val="both"/>
        <w:rPr>
          <w:rFonts w:ascii="Times New Roman" w:hAnsi="Times New Roman"/>
          <w:kern w:val="1"/>
          <w:sz w:val="24"/>
          <w:lang w:eastAsia="ar-SA"/>
        </w:rPr>
      </w:pPr>
      <w:r w:rsidRPr="00987491">
        <w:rPr>
          <w:rFonts w:ascii="Times New Roman" w:hAnsi="Times New Roman"/>
          <w:kern w:val="1"/>
          <w:sz w:val="24"/>
          <w:lang w:eastAsia="ar-SA"/>
        </w:rPr>
        <w:t>Копии сертификатов соответствия систем менеджмента требованиям   ISO 14001:2004, OHSAS 18001:2007, заверенные подписью уполномоченного лица и печатью участника закупки;</w:t>
      </w:r>
    </w:p>
    <w:p w:rsidR="00987491" w:rsidRPr="00472F2E" w:rsidRDefault="00987491" w:rsidP="00472F2E">
      <w:pPr>
        <w:pStyle w:val="a6"/>
        <w:numPr>
          <w:ilvl w:val="0"/>
          <w:numId w:val="2"/>
        </w:numPr>
        <w:jc w:val="both"/>
        <w:rPr>
          <w:rFonts w:ascii="Times New Roman" w:hAnsi="Times New Roman"/>
          <w:kern w:val="1"/>
          <w:sz w:val="24"/>
          <w:lang w:eastAsia="ar-SA"/>
        </w:rPr>
      </w:pPr>
      <w:r w:rsidRPr="00987491">
        <w:rPr>
          <w:rFonts w:ascii="Times New Roman" w:hAnsi="Times New Roman"/>
          <w:kern w:val="1"/>
          <w:sz w:val="24"/>
          <w:lang w:eastAsia="ar-SA"/>
        </w:rPr>
        <w:t>Справка (в свободной форме за подписью руководителя и заверенная печатью организации) с информацией: -  объемы действующих обязательств контрагента (</w:t>
      </w:r>
      <w:r w:rsidR="00404E01" w:rsidRPr="00404E01">
        <w:rPr>
          <w:rFonts w:ascii="Times New Roman" w:hAnsi="Times New Roman"/>
          <w:kern w:val="1"/>
          <w:sz w:val="24"/>
          <w:lang w:eastAsia="ar-SA"/>
        </w:rPr>
        <w:t>СМР, ПНР</w:t>
      </w:r>
      <w:r w:rsidRPr="00987491">
        <w:rPr>
          <w:rFonts w:ascii="Times New Roman" w:hAnsi="Times New Roman"/>
          <w:kern w:val="1"/>
          <w:sz w:val="24"/>
          <w:lang w:eastAsia="ar-SA"/>
        </w:rPr>
        <w:t>) в денежном выражении перед ОАО «Славнефть-ЯНОС», ОАО «НК «Роснефть», ОАО «Газпром нефть»;- среднегодовой объем выполненных работ (</w:t>
      </w:r>
      <w:r w:rsidR="00404E01" w:rsidRPr="00404E01">
        <w:rPr>
          <w:rFonts w:ascii="Times New Roman" w:hAnsi="Times New Roman"/>
          <w:kern w:val="1"/>
          <w:sz w:val="24"/>
          <w:lang w:eastAsia="ar-SA"/>
        </w:rPr>
        <w:t>СМР, ПНР</w:t>
      </w:r>
      <w:r w:rsidRPr="00987491">
        <w:rPr>
          <w:rFonts w:ascii="Times New Roman" w:hAnsi="Times New Roman"/>
          <w:kern w:val="1"/>
          <w:sz w:val="24"/>
          <w:lang w:eastAsia="ar-SA"/>
        </w:rPr>
        <w:t>) за последние 3 года (предшествующие году подачи оферты)</w:t>
      </w:r>
      <w:r w:rsidRPr="00472F2E">
        <w:rPr>
          <w:rFonts w:ascii="Times New Roman" w:hAnsi="Times New Roman"/>
          <w:kern w:val="1"/>
          <w:sz w:val="24"/>
          <w:lang w:eastAsia="ar-SA"/>
        </w:rPr>
        <w:t>;</w:t>
      </w:r>
    </w:p>
    <w:p w:rsidR="00116599" w:rsidRPr="00116599" w:rsidRDefault="00472F2E" w:rsidP="00472F2E">
      <w:pPr>
        <w:pStyle w:val="a6"/>
        <w:numPr>
          <w:ilvl w:val="0"/>
          <w:numId w:val="2"/>
        </w:numPr>
        <w:jc w:val="both"/>
        <w:rPr>
          <w:rFonts w:ascii="Times New Roman" w:hAnsi="Times New Roman"/>
          <w:kern w:val="1"/>
          <w:sz w:val="24"/>
          <w:lang w:eastAsia="ar-SA"/>
        </w:rPr>
      </w:pPr>
      <w:r w:rsidRPr="00472F2E">
        <w:rPr>
          <w:rFonts w:ascii="Times New Roman" w:hAnsi="Times New Roman"/>
          <w:kern w:val="1"/>
          <w:sz w:val="24"/>
          <w:lang w:eastAsia="ar-SA"/>
        </w:rPr>
        <w:t>Справка о согласии Контрагента на предоставление сметных расчётов к Протоколу согласования договорной цены (приложение №1 к договору Генподряда) в составе оферты - ресурсным методом в программном комплексе «Смета-Багира» (или аналогичной программе);  предоставление сметных расчётов по опциону к договору (по п.1.3, 2.3, 2.5 договора) - ресурсным методом в программном комплексе «Смета-Багира», за подписью руководителя организации</w:t>
      </w:r>
      <w:r w:rsidRPr="00472F2E">
        <w:t xml:space="preserve"> </w:t>
      </w:r>
      <w:r w:rsidRPr="00472F2E">
        <w:rPr>
          <w:rFonts w:ascii="Times New Roman" w:hAnsi="Times New Roman"/>
          <w:kern w:val="1"/>
          <w:sz w:val="24"/>
          <w:lang w:eastAsia="ar-SA"/>
        </w:rPr>
        <w:t>уполномоченного лица и печатью участника закупки</w:t>
      </w:r>
      <w:r>
        <w:rPr>
          <w:rFonts w:ascii="Times New Roman" w:hAnsi="Times New Roman"/>
          <w:kern w:val="1"/>
          <w:sz w:val="24"/>
          <w:lang w:eastAsia="ar-SA"/>
        </w:rPr>
        <w:t>;</w:t>
      </w:r>
      <w:r w:rsidR="00987491" w:rsidRPr="00987491">
        <w:rPr>
          <w:rFonts w:ascii="Times New Roman" w:hAnsi="Times New Roman"/>
          <w:kern w:val="1"/>
          <w:sz w:val="24"/>
          <w:lang w:eastAsia="ar-SA"/>
        </w:rPr>
        <w:t xml:space="preserve">  </w:t>
      </w:r>
    </w:p>
    <w:p w:rsidR="00254479" w:rsidRPr="00254479" w:rsidRDefault="00254479" w:rsidP="00254479">
      <w:pPr>
        <w:pStyle w:val="a6"/>
        <w:numPr>
          <w:ilvl w:val="0"/>
          <w:numId w:val="2"/>
        </w:numPr>
        <w:tabs>
          <w:tab w:val="left" w:pos="1418"/>
        </w:tabs>
        <w:contextualSpacing w:val="0"/>
        <w:jc w:val="both"/>
        <w:rPr>
          <w:rFonts w:ascii="Times New Roman" w:hAnsi="Times New Roman"/>
          <w:sz w:val="24"/>
        </w:rPr>
      </w:pPr>
      <w:r w:rsidRPr="00254479">
        <w:rPr>
          <w:rFonts w:ascii="Times New Roman" w:hAnsi="Times New Roman"/>
          <w:sz w:val="24"/>
        </w:rPr>
        <w:t xml:space="preserve">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 уполномоченного лица и печатью участника закупки;  </w:t>
      </w:r>
    </w:p>
    <w:p w:rsidR="008E32E8" w:rsidRDefault="008E32E8" w:rsidP="00254479">
      <w:pPr>
        <w:pStyle w:val="a6"/>
        <w:numPr>
          <w:ilvl w:val="0"/>
          <w:numId w:val="2"/>
        </w:numPr>
        <w:tabs>
          <w:tab w:val="left" w:pos="1418"/>
        </w:tabs>
        <w:contextualSpacing w:val="0"/>
        <w:jc w:val="both"/>
        <w:rPr>
          <w:rFonts w:ascii="Times New Roman" w:hAnsi="Times New Roman"/>
          <w:sz w:val="24"/>
        </w:rPr>
      </w:pPr>
      <w:r w:rsidRPr="008E32E8">
        <w:rPr>
          <w:rFonts w:ascii="Times New Roman" w:hAnsi="Times New Roman"/>
          <w:sz w:val="24"/>
        </w:rPr>
        <w:t>Перечень аффилированных организаций (</w:t>
      </w:r>
      <w:r w:rsidR="00803C89">
        <w:rPr>
          <w:rFonts w:ascii="Times New Roman" w:hAnsi="Times New Roman"/>
          <w:sz w:val="24"/>
        </w:rPr>
        <w:t xml:space="preserve">по форме </w:t>
      </w:r>
      <w:r w:rsidRPr="008E32E8">
        <w:rPr>
          <w:rFonts w:ascii="Times New Roman" w:hAnsi="Times New Roman"/>
          <w:sz w:val="24"/>
        </w:rPr>
        <w:t xml:space="preserve">№ </w:t>
      </w:r>
      <w:r w:rsidR="00186AEA">
        <w:rPr>
          <w:rFonts w:ascii="Times New Roman" w:hAnsi="Times New Roman"/>
          <w:sz w:val="24"/>
        </w:rPr>
        <w:t>5</w:t>
      </w:r>
      <w:r w:rsidRPr="008E32E8">
        <w:rPr>
          <w:rFonts w:ascii="Times New Roman" w:hAnsi="Times New Roman"/>
          <w:sz w:val="24"/>
        </w:rPr>
        <w:t xml:space="preserve"> </w:t>
      </w:r>
      <w:r w:rsidR="00803C89">
        <w:rPr>
          <w:rFonts w:ascii="Times New Roman" w:hAnsi="Times New Roman"/>
          <w:sz w:val="24"/>
        </w:rPr>
        <w:t xml:space="preserve">прилагаемой </w:t>
      </w:r>
      <w:r w:rsidRPr="008E32E8">
        <w:rPr>
          <w:rFonts w:ascii="Times New Roman" w:hAnsi="Times New Roman"/>
          <w:sz w:val="24"/>
        </w:rPr>
        <w:t>к настоящему ПДО)</w:t>
      </w:r>
      <w:r>
        <w:rPr>
          <w:rFonts w:ascii="Times New Roman" w:hAnsi="Times New Roman"/>
          <w:sz w:val="24"/>
        </w:rPr>
        <w:t>;</w:t>
      </w:r>
    </w:p>
    <w:p w:rsidR="00DE7BED" w:rsidRPr="008E32E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менее 4 (ч</w:t>
      </w:r>
      <w:r w:rsidRPr="008E32E8">
        <w:rPr>
          <w:rFonts w:ascii="Times New Roman" w:hAnsi="Times New Roman"/>
          <w:sz w:val="24"/>
        </w:rPr>
        <w:t>етырех) месяцев после даты окончания приема оферт;</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w:t>
      </w:r>
      <w:r w:rsidR="00F54B65" w:rsidRPr="00F54B65">
        <w:rPr>
          <w:rFonts w:ascii="Times New Roman" w:hAnsi="Times New Roman"/>
          <w:sz w:val="24"/>
        </w:rPr>
        <w:t xml:space="preserve"> с указанием сквозной нумерацией всех листов</w:t>
      </w:r>
      <w:r w:rsidR="00F54B65">
        <w:rPr>
          <w:rFonts w:ascii="Times New Roman" w:hAnsi="Times New Roman"/>
          <w:sz w:val="24"/>
        </w:rPr>
        <w:t>,</w:t>
      </w:r>
      <w:r w:rsidRPr="00C561F7">
        <w:rPr>
          <w:rFonts w:ascii="Times New Roman" w:hAnsi="Times New Roman"/>
          <w:sz w:val="24"/>
        </w:rPr>
        <w:t xml:space="preserve"> подписанная уполномоченным лицом и заверенная печатью участника закупки;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254479">
      <w:pPr>
        <w:pStyle w:val="a6"/>
        <w:numPr>
          <w:ilvl w:val="0"/>
          <w:numId w:val="2"/>
        </w:numPr>
        <w:tabs>
          <w:tab w:val="left" w:pos="1418"/>
        </w:tabs>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2862A4" w:rsidRPr="002862A4">
        <w:rPr>
          <w:rFonts w:ascii="Times New Roman" w:hAnsi="Times New Roman"/>
          <w:sz w:val="24"/>
        </w:rPr>
        <w:t>по форме</w:t>
      </w:r>
      <w:r w:rsidR="00FA2773" w:rsidRPr="00C561F7">
        <w:rPr>
          <w:rFonts w:ascii="Times New Roman" w:hAnsi="Times New Roman"/>
          <w:sz w:val="24"/>
        </w:rPr>
        <w:t xml:space="preserve"> № </w:t>
      </w:r>
      <w:r w:rsidR="00BF375E">
        <w:rPr>
          <w:rFonts w:ascii="Times New Roman" w:hAnsi="Times New Roman"/>
          <w:sz w:val="24"/>
        </w:rPr>
        <w:t>3</w:t>
      </w:r>
      <w:r w:rsidR="002862A4" w:rsidRPr="002862A4">
        <w:rPr>
          <w:rFonts w:ascii="Times New Roman" w:hAnsi="Times New Roman"/>
          <w:sz w:val="24"/>
        </w:rPr>
        <w:t xml:space="preserve"> прилагаемой к</w:t>
      </w:r>
      <w:r w:rsidR="00FA2773" w:rsidRPr="00C561F7">
        <w:rPr>
          <w:rFonts w:ascii="Times New Roman" w:hAnsi="Times New Roman"/>
          <w:sz w:val="24"/>
        </w:rPr>
        <w:t xml:space="preserve">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254479">
      <w:pPr>
        <w:pStyle w:val="a6"/>
        <w:numPr>
          <w:ilvl w:val="0"/>
          <w:numId w:val="2"/>
        </w:numPr>
        <w:contextualSpacing w:val="0"/>
        <w:jc w:val="both"/>
        <w:rPr>
          <w:rFonts w:ascii="Times New Roman" w:hAnsi="Times New Roman"/>
          <w:sz w:val="24"/>
        </w:rPr>
      </w:pPr>
      <w:r w:rsidRPr="008C6979">
        <w:rPr>
          <w:rFonts w:ascii="Times New Roman" w:hAnsi="Times New Roman"/>
          <w:sz w:val="24"/>
        </w:rPr>
        <w:t xml:space="preserve">Подписанный договор </w:t>
      </w:r>
      <w:r w:rsidR="00254479">
        <w:rPr>
          <w:rFonts w:ascii="Times New Roman" w:hAnsi="Times New Roman"/>
          <w:sz w:val="24"/>
        </w:rPr>
        <w:t>ген</w:t>
      </w:r>
      <w:r w:rsidRPr="008C6979">
        <w:rPr>
          <w:rFonts w:ascii="Times New Roman" w:hAnsi="Times New Roman"/>
          <w:sz w:val="24"/>
        </w:rPr>
        <w:t>подряда (</w:t>
      </w:r>
      <w:r w:rsidR="002862A4" w:rsidRPr="002862A4">
        <w:rPr>
          <w:rFonts w:ascii="Times New Roman" w:hAnsi="Times New Roman"/>
          <w:sz w:val="24"/>
        </w:rPr>
        <w:t>по форме № 4 прилагаемой к настоящему ПДО</w:t>
      </w:r>
      <w:r w:rsidRPr="008C6979">
        <w:rPr>
          <w:rFonts w:ascii="Times New Roman" w:hAnsi="Times New Roman"/>
          <w:sz w:val="24"/>
        </w:rPr>
        <w:t>)</w:t>
      </w:r>
      <w:r w:rsidR="0087067B" w:rsidRPr="008C6979">
        <w:rPr>
          <w:rFonts w:ascii="Times New Roman" w:hAnsi="Times New Roman"/>
          <w:sz w:val="24"/>
        </w:rPr>
        <w:t>, подписанны</w:t>
      </w:r>
      <w:r w:rsidR="00823DEB">
        <w:rPr>
          <w:rFonts w:ascii="Times New Roman" w:hAnsi="Times New Roman"/>
          <w:sz w:val="24"/>
        </w:rPr>
        <w:t>й</w:t>
      </w:r>
      <w:r w:rsidR="0087067B" w:rsidRPr="008C6979">
        <w:rPr>
          <w:rFonts w:ascii="Times New Roman" w:hAnsi="Times New Roman"/>
          <w:sz w:val="24"/>
        </w:rPr>
        <w:t xml:space="preserve"> и скрепленны</w:t>
      </w:r>
      <w:r w:rsidR="00823DEB">
        <w:rPr>
          <w:rFonts w:ascii="Times New Roman" w:hAnsi="Times New Roman"/>
          <w:sz w:val="24"/>
        </w:rPr>
        <w:t xml:space="preserve">й </w:t>
      </w:r>
      <w:r w:rsidR="0087067B" w:rsidRPr="008C6979">
        <w:rPr>
          <w:rFonts w:ascii="Times New Roman" w:hAnsi="Times New Roman"/>
          <w:sz w:val="24"/>
        </w:rPr>
        <w:t>печатью организации в редакции Заказчика, в 2-х экземплярах</w:t>
      </w:r>
      <w:r w:rsidR="00254479" w:rsidRPr="00254479">
        <w:rPr>
          <w:rFonts w:ascii="Times New Roman" w:hAnsi="Times New Roman"/>
          <w:sz w:val="24"/>
        </w:rPr>
        <w:t>;</w:t>
      </w:r>
    </w:p>
    <w:p w:rsidR="00823DEB" w:rsidRPr="00823DEB" w:rsidRDefault="00823DEB" w:rsidP="00823DEB">
      <w:pPr>
        <w:pStyle w:val="a6"/>
        <w:numPr>
          <w:ilvl w:val="0"/>
          <w:numId w:val="2"/>
        </w:numPr>
        <w:jc w:val="both"/>
        <w:rPr>
          <w:rFonts w:ascii="Times New Roman" w:hAnsi="Times New Roman"/>
          <w:sz w:val="24"/>
        </w:rPr>
      </w:pPr>
      <w:r w:rsidRPr="00823DEB">
        <w:rPr>
          <w:rFonts w:ascii="Times New Roman" w:hAnsi="Times New Roman"/>
          <w:sz w:val="24"/>
        </w:rPr>
        <w:t>Протокол согласования договорной цены (Приложение №1 к Договору генподряда), составленный согласно выдаваемым Заказчиком ведомостям объёмов работ, с приложением обосновывающих сметных расчётов по всем видам работ, подписанный и скреплённый печатью организации в редакции Заказчика в 2-х экземплярах;</w:t>
      </w:r>
    </w:p>
    <w:p w:rsidR="00823DEB" w:rsidRPr="00823DEB" w:rsidRDefault="00823DEB" w:rsidP="00823DEB">
      <w:pPr>
        <w:pStyle w:val="a6"/>
        <w:numPr>
          <w:ilvl w:val="0"/>
          <w:numId w:val="2"/>
        </w:numPr>
        <w:jc w:val="both"/>
        <w:rPr>
          <w:rFonts w:ascii="Times New Roman" w:hAnsi="Times New Roman"/>
          <w:sz w:val="24"/>
        </w:rPr>
      </w:pPr>
      <w:r w:rsidRPr="00823DEB">
        <w:rPr>
          <w:rFonts w:ascii="Times New Roman" w:hAnsi="Times New Roman"/>
          <w:sz w:val="24"/>
        </w:rPr>
        <w:t xml:space="preserve">График производства работ и освоения средств (приложение №2 к договору </w:t>
      </w:r>
      <w:r w:rsidR="00195254" w:rsidRPr="00195254">
        <w:rPr>
          <w:rFonts w:ascii="Times New Roman" w:hAnsi="Times New Roman"/>
          <w:sz w:val="24"/>
        </w:rPr>
        <w:t>генподряда</w:t>
      </w:r>
      <w:r w:rsidRPr="00823DEB">
        <w:rPr>
          <w:rFonts w:ascii="Times New Roman" w:hAnsi="Times New Roman"/>
          <w:sz w:val="24"/>
        </w:rPr>
        <w:t>), который должен быть заполнен планируемыми объёмами выполняемых работ в стоимостном выражении, подписанный и скреплённый печатью организации в редакции Заказчика в 2-х экземплярах;</w:t>
      </w:r>
    </w:p>
    <w:p w:rsidR="00823DEB" w:rsidRPr="00823DEB" w:rsidRDefault="00823DEB" w:rsidP="00823DEB">
      <w:pPr>
        <w:pStyle w:val="a6"/>
        <w:numPr>
          <w:ilvl w:val="0"/>
          <w:numId w:val="2"/>
        </w:numPr>
        <w:jc w:val="both"/>
        <w:rPr>
          <w:rFonts w:ascii="Times New Roman" w:hAnsi="Times New Roman"/>
          <w:sz w:val="24"/>
        </w:rPr>
      </w:pPr>
      <w:r w:rsidRPr="00823DEB">
        <w:rPr>
          <w:rFonts w:ascii="Times New Roman" w:hAnsi="Times New Roman"/>
          <w:sz w:val="24"/>
        </w:rPr>
        <w:t>Регламент определения стоимости строительно-монтажных работ на последующие работы, до их полного завершения (приложение №</w:t>
      </w:r>
      <w:r w:rsidR="00C32D0C">
        <w:rPr>
          <w:rFonts w:ascii="Times New Roman" w:hAnsi="Times New Roman"/>
          <w:sz w:val="24"/>
        </w:rPr>
        <w:t xml:space="preserve"> </w:t>
      </w:r>
      <w:r w:rsidRPr="00823DEB">
        <w:rPr>
          <w:rFonts w:ascii="Times New Roman" w:hAnsi="Times New Roman"/>
          <w:sz w:val="24"/>
        </w:rPr>
        <w:t>3 к договору</w:t>
      </w:r>
      <w:r w:rsidR="00195254" w:rsidRPr="00195254">
        <w:rPr>
          <w:rFonts w:ascii="Times New Roman" w:hAnsi="Times New Roman"/>
          <w:sz w:val="24"/>
        </w:rPr>
        <w:t xml:space="preserve"> генподряда</w:t>
      </w:r>
      <w:r w:rsidRPr="00823DEB">
        <w:rPr>
          <w:rFonts w:ascii="Times New Roman" w:hAnsi="Times New Roman"/>
          <w:sz w:val="24"/>
        </w:rPr>
        <w:t>)</w:t>
      </w:r>
      <w:r w:rsidR="00A3315F" w:rsidRPr="00A3315F">
        <w:rPr>
          <w:rFonts w:ascii="Times New Roman" w:hAnsi="Times New Roman"/>
          <w:sz w:val="24"/>
        </w:rPr>
        <w:t xml:space="preserve"> в 2-х экземплярах</w:t>
      </w:r>
      <w:r w:rsidRPr="00823DEB">
        <w:rPr>
          <w:rFonts w:ascii="Times New Roman" w:hAnsi="Times New Roman"/>
          <w:sz w:val="24"/>
        </w:rPr>
        <w:t>;</w:t>
      </w:r>
    </w:p>
    <w:p w:rsidR="00823DEB" w:rsidRPr="00823DEB" w:rsidRDefault="00823DEB" w:rsidP="008D03A4">
      <w:pPr>
        <w:pStyle w:val="a6"/>
        <w:numPr>
          <w:ilvl w:val="0"/>
          <w:numId w:val="2"/>
        </w:numPr>
        <w:jc w:val="both"/>
        <w:rPr>
          <w:rFonts w:ascii="Times New Roman" w:hAnsi="Times New Roman"/>
          <w:sz w:val="24"/>
        </w:rPr>
      </w:pPr>
      <w:r w:rsidRPr="00823DEB">
        <w:rPr>
          <w:rFonts w:ascii="Times New Roman" w:hAnsi="Times New Roman"/>
          <w:sz w:val="24"/>
        </w:rPr>
        <w:t>Регламент определения стоимости пусконаладочных работ на последующие работы, до полного завершения (приложение №</w:t>
      </w:r>
      <w:r w:rsidR="00C32D0C">
        <w:rPr>
          <w:rFonts w:ascii="Times New Roman" w:hAnsi="Times New Roman"/>
          <w:sz w:val="24"/>
        </w:rPr>
        <w:t xml:space="preserve"> </w:t>
      </w:r>
      <w:r w:rsidRPr="00823DEB">
        <w:rPr>
          <w:rFonts w:ascii="Times New Roman" w:hAnsi="Times New Roman"/>
          <w:sz w:val="24"/>
        </w:rPr>
        <w:t>4 к договору</w:t>
      </w:r>
      <w:r w:rsidR="008D03A4" w:rsidRPr="008D03A4">
        <w:t xml:space="preserve"> </w:t>
      </w:r>
      <w:r w:rsidR="008D03A4" w:rsidRPr="008D03A4">
        <w:rPr>
          <w:rFonts w:ascii="Times New Roman" w:hAnsi="Times New Roman"/>
          <w:sz w:val="24"/>
        </w:rPr>
        <w:t>генподряда</w:t>
      </w:r>
      <w:r w:rsidRPr="00823DEB">
        <w:rPr>
          <w:rFonts w:ascii="Times New Roman" w:hAnsi="Times New Roman"/>
          <w:sz w:val="24"/>
        </w:rPr>
        <w:t>)</w:t>
      </w:r>
      <w:r w:rsidR="00A3315F" w:rsidRPr="00A3315F">
        <w:rPr>
          <w:rFonts w:ascii="Times New Roman" w:hAnsi="Times New Roman"/>
          <w:sz w:val="24"/>
        </w:rPr>
        <w:t xml:space="preserve"> в 2-х экземплярах</w:t>
      </w:r>
      <w:r w:rsidRPr="00823DEB">
        <w:rPr>
          <w:rFonts w:ascii="Times New Roman" w:hAnsi="Times New Roman"/>
          <w:sz w:val="24"/>
        </w:rPr>
        <w:t>;</w:t>
      </w:r>
    </w:p>
    <w:p w:rsidR="00823DEB" w:rsidRPr="00823DEB" w:rsidRDefault="00823DEB" w:rsidP="00A3315F">
      <w:pPr>
        <w:pStyle w:val="a6"/>
        <w:numPr>
          <w:ilvl w:val="0"/>
          <w:numId w:val="2"/>
        </w:numPr>
        <w:jc w:val="both"/>
        <w:rPr>
          <w:rFonts w:ascii="Times New Roman" w:hAnsi="Times New Roman"/>
          <w:sz w:val="24"/>
        </w:rPr>
      </w:pPr>
      <w:r w:rsidRPr="00823DEB">
        <w:rPr>
          <w:rFonts w:ascii="Times New Roman" w:hAnsi="Times New Roman"/>
          <w:sz w:val="24"/>
        </w:rPr>
        <w:t>График погашения авансовых платежей (приложение №</w:t>
      </w:r>
      <w:r w:rsidR="00C32D0C">
        <w:rPr>
          <w:rFonts w:ascii="Times New Roman" w:hAnsi="Times New Roman"/>
          <w:sz w:val="24"/>
        </w:rPr>
        <w:t xml:space="preserve"> </w:t>
      </w:r>
      <w:r w:rsidRPr="00823DEB">
        <w:rPr>
          <w:rFonts w:ascii="Times New Roman" w:hAnsi="Times New Roman"/>
          <w:sz w:val="24"/>
        </w:rPr>
        <w:t>5 к договору</w:t>
      </w:r>
      <w:r w:rsidR="005555C7" w:rsidRPr="005555C7">
        <w:t xml:space="preserve"> </w:t>
      </w:r>
      <w:r w:rsidR="005555C7" w:rsidRPr="005555C7">
        <w:rPr>
          <w:rFonts w:ascii="Times New Roman" w:hAnsi="Times New Roman"/>
          <w:sz w:val="24"/>
        </w:rPr>
        <w:t>генподряда</w:t>
      </w:r>
      <w:r w:rsidRPr="00823DEB">
        <w:rPr>
          <w:rFonts w:ascii="Times New Roman" w:hAnsi="Times New Roman"/>
          <w:sz w:val="24"/>
        </w:rPr>
        <w:t>) – ПРИ НЕОБХОДИМОСТИ</w:t>
      </w:r>
      <w:r w:rsidR="00A3315F" w:rsidRPr="00A3315F">
        <w:t xml:space="preserve"> </w:t>
      </w:r>
      <w:r w:rsidR="00A3315F" w:rsidRPr="00A3315F">
        <w:rPr>
          <w:rFonts w:ascii="Times New Roman" w:hAnsi="Times New Roman"/>
          <w:sz w:val="24"/>
        </w:rPr>
        <w:t>в 2-х экземплярах</w:t>
      </w:r>
      <w:r w:rsidR="00A3315F">
        <w:rPr>
          <w:rFonts w:ascii="Times New Roman" w:hAnsi="Times New Roman"/>
          <w:sz w:val="24"/>
        </w:rPr>
        <w:t>;</w:t>
      </w:r>
    </w:p>
    <w:p w:rsidR="00823DEB" w:rsidRPr="00823DEB" w:rsidRDefault="00823DEB" w:rsidP="00823DEB">
      <w:pPr>
        <w:pStyle w:val="a6"/>
        <w:numPr>
          <w:ilvl w:val="0"/>
          <w:numId w:val="2"/>
        </w:numPr>
        <w:jc w:val="both"/>
        <w:rPr>
          <w:rFonts w:ascii="Times New Roman" w:hAnsi="Times New Roman"/>
          <w:sz w:val="24"/>
        </w:rPr>
      </w:pPr>
      <w:r w:rsidRPr="00823DEB">
        <w:rPr>
          <w:rFonts w:ascii="Times New Roman" w:hAnsi="Times New Roman"/>
          <w:sz w:val="24"/>
        </w:rPr>
        <w:t>Таблица «Расчет стоимости строительства», с заполненными графами в тыс.руб. без НДС (</w:t>
      </w:r>
      <w:r w:rsidR="00C32D0C">
        <w:rPr>
          <w:rFonts w:ascii="Times New Roman" w:hAnsi="Times New Roman"/>
          <w:sz w:val="24"/>
        </w:rPr>
        <w:t>Форма</w:t>
      </w:r>
      <w:r w:rsidRPr="00961597">
        <w:rPr>
          <w:rFonts w:ascii="Times New Roman" w:hAnsi="Times New Roman"/>
          <w:sz w:val="24"/>
        </w:rPr>
        <w:t xml:space="preserve"> №</w:t>
      </w:r>
      <w:r w:rsidR="00961597" w:rsidRPr="00961597">
        <w:rPr>
          <w:rFonts w:ascii="Times New Roman" w:hAnsi="Times New Roman"/>
          <w:sz w:val="24"/>
        </w:rPr>
        <w:t xml:space="preserve"> </w:t>
      </w:r>
      <w:r w:rsidR="00961597" w:rsidRPr="00C32D0C">
        <w:rPr>
          <w:rFonts w:ascii="Times New Roman" w:hAnsi="Times New Roman"/>
          <w:sz w:val="24"/>
        </w:rPr>
        <w:t>8</w:t>
      </w:r>
      <w:r w:rsidR="00961597" w:rsidRPr="00961597">
        <w:rPr>
          <w:rFonts w:ascii="Times New Roman" w:hAnsi="Times New Roman"/>
          <w:sz w:val="24"/>
        </w:rPr>
        <w:t xml:space="preserve"> </w:t>
      </w:r>
      <w:r w:rsidRPr="00961597">
        <w:rPr>
          <w:rFonts w:ascii="Times New Roman" w:hAnsi="Times New Roman"/>
          <w:sz w:val="24"/>
        </w:rPr>
        <w:t>к</w:t>
      </w:r>
      <w:r w:rsidRPr="00823DEB">
        <w:rPr>
          <w:rFonts w:ascii="Times New Roman" w:hAnsi="Times New Roman"/>
          <w:sz w:val="24"/>
        </w:rPr>
        <w:t xml:space="preserve"> настоящему ПДО)</w:t>
      </w:r>
      <w:r>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 xml:space="preserve">Опись документов коммерческой части оферты </w:t>
      </w:r>
      <w:r w:rsidR="00F54B65" w:rsidRPr="00F54B65">
        <w:rPr>
          <w:rFonts w:ascii="Times New Roman" w:hAnsi="Times New Roman"/>
          <w:sz w:val="24"/>
        </w:rPr>
        <w:t>с указанием сквозной нумерацией всех листов</w:t>
      </w:r>
      <w:r w:rsidR="00F54B65">
        <w:rPr>
          <w:rFonts w:ascii="Times New Roman" w:hAnsi="Times New Roman"/>
          <w:sz w:val="24"/>
        </w:rPr>
        <w:t>,</w:t>
      </w:r>
      <w:r w:rsidR="00F54B65" w:rsidRPr="00F54B65">
        <w:rPr>
          <w:rFonts w:ascii="Times New Roman" w:hAnsi="Times New Roman"/>
          <w:sz w:val="24"/>
        </w:rPr>
        <w:t xml:space="preserve"> </w:t>
      </w:r>
      <w:r w:rsidRPr="00C561F7">
        <w:rPr>
          <w:rFonts w:ascii="Times New Roman" w:hAnsi="Times New Roman"/>
          <w:sz w:val="24"/>
        </w:rPr>
        <w:t>подписанная уполномоченным лицом и заверенная печатью участника закупки.</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185CA2">
        <w:rPr>
          <w:rFonts w:ascii="Times New Roman" w:hAnsi="Times New Roman"/>
          <w:sz w:val="24"/>
        </w:rPr>
        <w:t>3</w:t>
      </w:r>
      <w:r w:rsidR="00791DA4">
        <w:rPr>
          <w:rFonts w:ascii="Times New Roman" w:hAnsi="Times New Roman"/>
          <w:sz w:val="24"/>
        </w:rPr>
        <w:t>2</w:t>
      </w:r>
      <w:r w:rsidR="005D0139">
        <w:rPr>
          <w:rFonts w:ascii="Times New Roman" w:hAnsi="Times New Roman"/>
          <w:sz w:val="24"/>
        </w:rPr>
        <w:t>7</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BE2596">
        <w:rPr>
          <w:rFonts w:ascii="Times New Roman" w:hAnsi="Times New Roman"/>
          <w:sz w:val="24"/>
        </w:rPr>
        <w:t>6</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BF2699">
        <w:rPr>
          <w:rFonts w:ascii="Times New Roman" w:hAnsi="Times New Roman"/>
          <w:sz w:val="24"/>
        </w:rPr>
        <w:t>09.09.16»</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BF2699">
        <w:rPr>
          <w:rFonts w:ascii="Times New Roman" w:hAnsi="Times New Roman"/>
          <w:b/>
          <w:sz w:val="24"/>
        </w:rPr>
        <w:t>09</w:t>
      </w:r>
      <w:r w:rsidRPr="00C561F7">
        <w:rPr>
          <w:rFonts w:ascii="Times New Roman" w:hAnsi="Times New Roman"/>
          <w:b/>
          <w:sz w:val="24"/>
        </w:rPr>
        <w:t xml:space="preserve">» </w:t>
      </w:r>
      <w:r w:rsidR="00BF2699">
        <w:rPr>
          <w:rFonts w:ascii="Times New Roman" w:hAnsi="Times New Roman"/>
          <w:b/>
          <w:sz w:val="24"/>
        </w:rPr>
        <w:t>сентября</w:t>
      </w:r>
      <w:r w:rsidRPr="00C561F7">
        <w:rPr>
          <w:rFonts w:ascii="Times New Roman" w:hAnsi="Times New Roman"/>
          <w:b/>
          <w:sz w:val="24"/>
        </w:rPr>
        <w:t xml:space="preserve"> </w:t>
      </w:r>
      <w:r w:rsidR="00BF2699">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BF2699">
        <w:rPr>
          <w:rFonts w:ascii="Times New Roman" w:hAnsi="Times New Roman"/>
          <w:b/>
          <w:sz w:val="24"/>
        </w:rPr>
        <w:t>15</w:t>
      </w:r>
      <w:r w:rsidRPr="00C561F7">
        <w:rPr>
          <w:rFonts w:ascii="Times New Roman" w:hAnsi="Times New Roman"/>
          <w:b/>
          <w:sz w:val="24"/>
        </w:rPr>
        <w:t>:</w:t>
      </w:r>
      <w:r w:rsidR="00BF2699">
        <w:rPr>
          <w:rFonts w:ascii="Times New Roman" w:hAnsi="Times New Roman"/>
          <w:b/>
          <w:sz w:val="24"/>
        </w:rPr>
        <w:t>00</w:t>
      </w:r>
      <w:r w:rsidRPr="00C561F7">
        <w:rPr>
          <w:rFonts w:ascii="Times New Roman" w:hAnsi="Times New Roman"/>
          <w:b/>
          <w:sz w:val="24"/>
        </w:rPr>
        <w:t xml:space="preserve"> «</w:t>
      </w:r>
      <w:r w:rsidR="00BF2699">
        <w:rPr>
          <w:rFonts w:ascii="Times New Roman" w:hAnsi="Times New Roman"/>
          <w:b/>
          <w:sz w:val="24"/>
        </w:rPr>
        <w:t>23</w:t>
      </w:r>
      <w:r w:rsidRPr="00C561F7">
        <w:rPr>
          <w:rFonts w:ascii="Times New Roman" w:hAnsi="Times New Roman"/>
          <w:b/>
          <w:sz w:val="24"/>
        </w:rPr>
        <w:t xml:space="preserve">» </w:t>
      </w:r>
      <w:r w:rsidR="00BF2699">
        <w:rPr>
          <w:rFonts w:ascii="Times New Roman" w:hAnsi="Times New Roman"/>
          <w:b/>
          <w:sz w:val="24"/>
        </w:rPr>
        <w:t>сентября</w:t>
      </w:r>
      <w:r w:rsidRPr="00C561F7">
        <w:rPr>
          <w:rFonts w:ascii="Times New Roman" w:hAnsi="Times New Roman"/>
          <w:b/>
          <w:sz w:val="24"/>
        </w:rPr>
        <w:t xml:space="preserve"> </w:t>
      </w:r>
      <w:r w:rsidR="00BF2699">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BF2699">
        <w:rPr>
          <w:rFonts w:ascii="Times New Roman" w:hAnsi="Times New Roman"/>
          <w:b/>
          <w:sz w:val="24"/>
        </w:rPr>
        <w:t>15</w:t>
      </w:r>
      <w:r w:rsidRPr="00C561F7">
        <w:rPr>
          <w:rFonts w:ascii="Times New Roman" w:hAnsi="Times New Roman"/>
          <w:b/>
          <w:sz w:val="24"/>
        </w:rPr>
        <w:t xml:space="preserve">» </w:t>
      </w:r>
      <w:r w:rsidR="00BF2699">
        <w:rPr>
          <w:rFonts w:ascii="Times New Roman" w:hAnsi="Times New Roman"/>
          <w:b/>
          <w:sz w:val="24"/>
        </w:rPr>
        <w:t>ноября</w:t>
      </w:r>
      <w:r w:rsidRPr="00C561F7">
        <w:rPr>
          <w:rFonts w:ascii="Times New Roman" w:hAnsi="Times New Roman"/>
          <w:b/>
          <w:sz w:val="24"/>
        </w:rPr>
        <w:t xml:space="preserve"> </w:t>
      </w:r>
      <w:r w:rsidR="00BF2699">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BF2699">
        <w:rPr>
          <w:rFonts w:ascii="Times New Roman" w:hAnsi="Times New Roman"/>
          <w:sz w:val="24"/>
        </w:rPr>
        <w:t>20</w:t>
      </w:r>
      <w:r w:rsidRPr="00C561F7">
        <w:rPr>
          <w:rFonts w:ascii="Times New Roman" w:hAnsi="Times New Roman"/>
          <w:sz w:val="24"/>
        </w:rPr>
        <w:t xml:space="preserve">» </w:t>
      </w:r>
      <w:r w:rsidR="00BF2699">
        <w:rPr>
          <w:rFonts w:ascii="Times New Roman" w:hAnsi="Times New Roman"/>
          <w:sz w:val="24"/>
        </w:rPr>
        <w:t>сентября</w:t>
      </w:r>
      <w:r w:rsidRPr="00C561F7">
        <w:rPr>
          <w:rFonts w:ascii="Times New Roman" w:hAnsi="Times New Roman"/>
          <w:sz w:val="24"/>
        </w:rPr>
        <w:t xml:space="preserve"> </w:t>
      </w:r>
      <w:r w:rsidR="00BF2699">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F2699" w:rsidRPr="002B6C37" w:rsidRDefault="00BF2699" w:rsidP="00BF2699">
      <w:pPr>
        <w:jc w:val="both"/>
        <w:rPr>
          <w:rFonts w:ascii="Times New Roman" w:hAnsi="Times New Roman"/>
          <w:b/>
          <w:sz w:val="24"/>
          <w:u w:val="single"/>
        </w:rPr>
      </w:pPr>
      <w:r w:rsidRPr="002B6C37">
        <w:rPr>
          <w:rFonts w:ascii="Times New Roman" w:hAnsi="Times New Roman"/>
          <w:b/>
          <w:sz w:val="24"/>
          <w:u w:val="single"/>
        </w:rPr>
        <w:t>По вопросам технического характера обращаться:</w:t>
      </w:r>
    </w:p>
    <w:p w:rsidR="00BF2699" w:rsidRDefault="00BF2699" w:rsidP="00BF2699">
      <w:pPr>
        <w:spacing w:before="0" w:line="276" w:lineRule="auto"/>
        <w:jc w:val="both"/>
        <w:rPr>
          <w:rFonts w:ascii="Times New Roman" w:hAnsi="Times New Roman"/>
          <w:sz w:val="24"/>
        </w:rPr>
      </w:pPr>
      <w:r>
        <w:rPr>
          <w:rFonts w:ascii="Times New Roman" w:hAnsi="Times New Roman"/>
          <w:sz w:val="24"/>
        </w:rPr>
        <w:t xml:space="preserve">Специалист </w:t>
      </w:r>
      <w:r w:rsidRPr="00C561F7">
        <w:rPr>
          <w:rFonts w:ascii="Times New Roman" w:hAnsi="Times New Roman"/>
          <w:sz w:val="24"/>
        </w:rPr>
        <w:t xml:space="preserve">отдела закупки услуг ОАО «Славнефть-ЯНОС» </w:t>
      </w:r>
    </w:p>
    <w:p w:rsidR="00BF2699" w:rsidRPr="00C561F7" w:rsidRDefault="00BF2699" w:rsidP="00BF2699">
      <w:pPr>
        <w:spacing w:before="0" w:line="276" w:lineRule="auto"/>
        <w:jc w:val="both"/>
        <w:rPr>
          <w:rFonts w:ascii="Times New Roman" w:hAnsi="Times New Roman"/>
          <w:sz w:val="24"/>
        </w:rPr>
      </w:pPr>
      <w:r>
        <w:rPr>
          <w:rFonts w:ascii="Times New Roman" w:hAnsi="Times New Roman"/>
          <w:sz w:val="24"/>
        </w:rPr>
        <w:t>Прокофьева Елена Геннадьевна</w:t>
      </w:r>
      <w:r w:rsidRPr="00C561F7">
        <w:rPr>
          <w:rFonts w:ascii="Times New Roman" w:hAnsi="Times New Roman"/>
          <w:sz w:val="24"/>
        </w:rPr>
        <w:t>.</w:t>
      </w:r>
    </w:p>
    <w:p w:rsidR="00BF2699" w:rsidRDefault="00BF2699" w:rsidP="00BF2699">
      <w:pPr>
        <w:spacing w:before="0" w:line="276" w:lineRule="auto"/>
        <w:jc w:val="both"/>
        <w:rPr>
          <w:rFonts w:ascii="Times New Roman" w:hAnsi="Times New Roman"/>
          <w:bCs/>
          <w:sz w:val="24"/>
        </w:rPr>
      </w:pPr>
      <w:r w:rsidRPr="00C561F7">
        <w:rPr>
          <w:rFonts w:ascii="Times New Roman" w:hAnsi="Times New Roman"/>
          <w:sz w:val="24"/>
        </w:rPr>
        <w:t xml:space="preserve">Контактные данные: телефон: (4852) 49-87-15, факс (4852) </w:t>
      </w:r>
      <w:r w:rsidRPr="00C561F7">
        <w:rPr>
          <w:rFonts w:ascii="Times New Roman" w:hAnsi="Times New Roman"/>
          <w:bCs/>
          <w:sz w:val="24"/>
        </w:rPr>
        <w:t xml:space="preserve">49-93-00 </w:t>
      </w:r>
    </w:p>
    <w:p w:rsidR="00BF2699" w:rsidRPr="00BE4E37" w:rsidRDefault="00BF2699" w:rsidP="00BF2699">
      <w:pPr>
        <w:spacing w:before="0" w:line="276" w:lineRule="auto"/>
        <w:jc w:val="both"/>
        <w:rPr>
          <w:rFonts w:ascii="Times New Roman" w:hAnsi="Times New Roman"/>
          <w:sz w:val="24"/>
          <w:u w:val="single"/>
          <w:lang w:val="en-US"/>
        </w:rPr>
      </w:pPr>
      <w:r w:rsidRPr="00C561F7">
        <w:rPr>
          <w:rFonts w:ascii="Times New Roman" w:hAnsi="Times New Roman"/>
          <w:sz w:val="24"/>
          <w:lang w:val="en-US"/>
        </w:rPr>
        <w:t>E</w:t>
      </w:r>
      <w:r w:rsidRPr="00BE4E37">
        <w:rPr>
          <w:rFonts w:ascii="Times New Roman" w:hAnsi="Times New Roman"/>
          <w:sz w:val="24"/>
          <w:lang w:val="en-US"/>
        </w:rPr>
        <w:t>-</w:t>
      </w:r>
      <w:r w:rsidRPr="00C561F7">
        <w:rPr>
          <w:rFonts w:ascii="Times New Roman" w:hAnsi="Times New Roman"/>
          <w:sz w:val="24"/>
          <w:lang w:val="en-US"/>
        </w:rPr>
        <w:t>mail</w:t>
      </w:r>
      <w:r w:rsidRPr="00BE4E37">
        <w:rPr>
          <w:rFonts w:ascii="Times New Roman" w:hAnsi="Times New Roman"/>
          <w:sz w:val="24"/>
          <w:lang w:val="en-US"/>
        </w:rPr>
        <w:t>:</w:t>
      </w:r>
      <w:r w:rsidRPr="00BE4E37">
        <w:rPr>
          <w:rFonts w:ascii="Times New Roman" w:hAnsi="Times New Roman"/>
          <w:bCs/>
          <w:sz w:val="24"/>
          <w:lang w:val="en-US"/>
        </w:rPr>
        <w:t xml:space="preserve"> </w:t>
      </w:r>
      <w:hyperlink r:id="rId8" w:history="1">
        <w:r w:rsidRPr="00C561F7">
          <w:rPr>
            <w:rStyle w:val="a8"/>
            <w:rFonts w:ascii="Times New Roman" w:hAnsi="Times New Roman"/>
            <w:sz w:val="24"/>
            <w:lang w:val="en-US"/>
          </w:rPr>
          <w:t>ProkofievaEG</w:t>
        </w:r>
        <w:r w:rsidRPr="00BE4E37">
          <w:rPr>
            <w:rStyle w:val="a8"/>
            <w:rFonts w:ascii="Times New Roman" w:hAnsi="Times New Roman"/>
            <w:sz w:val="24"/>
            <w:lang w:val="en-US"/>
          </w:rPr>
          <w:t>@</w:t>
        </w:r>
        <w:r w:rsidRPr="00C561F7">
          <w:rPr>
            <w:rStyle w:val="a8"/>
            <w:rFonts w:ascii="Times New Roman" w:hAnsi="Times New Roman"/>
            <w:sz w:val="24"/>
            <w:lang w:val="en-US"/>
          </w:rPr>
          <w:t>yanos</w:t>
        </w:r>
        <w:r w:rsidRPr="00BE4E37">
          <w:rPr>
            <w:rStyle w:val="a8"/>
            <w:rFonts w:ascii="Times New Roman" w:hAnsi="Times New Roman"/>
            <w:sz w:val="24"/>
            <w:lang w:val="en-US"/>
          </w:rPr>
          <w:t>.</w:t>
        </w:r>
        <w:r w:rsidRPr="00C561F7">
          <w:rPr>
            <w:rStyle w:val="a8"/>
            <w:rFonts w:ascii="Times New Roman" w:hAnsi="Times New Roman"/>
            <w:sz w:val="24"/>
            <w:lang w:val="en-US"/>
          </w:rPr>
          <w:t>slavneft</w:t>
        </w:r>
        <w:r w:rsidRPr="00BE4E37">
          <w:rPr>
            <w:rStyle w:val="a8"/>
            <w:rFonts w:ascii="Times New Roman" w:hAnsi="Times New Roman"/>
            <w:sz w:val="24"/>
            <w:lang w:val="en-US"/>
          </w:rPr>
          <w:t>.</w:t>
        </w:r>
        <w:r w:rsidRPr="00C561F7">
          <w:rPr>
            <w:rStyle w:val="a8"/>
            <w:rFonts w:ascii="Times New Roman" w:hAnsi="Times New Roman"/>
            <w:sz w:val="24"/>
            <w:lang w:val="en-US"/>
          </w:rPr>
          <w:t>ru</w:t>
        </w:r>
      </w:hyperlink>
    </w:p>
    <w:p w:rsidR="00BF2699" w:rsidRPr="002B6C37" w:rsidRDefault="00BF2699" w:rsidP="00BF2699">
      <w:pPr>
        <w:spacing w:before="60"/>
        <w:jc w:val="both"/>
        <w:rPr>
          <w:rFonts w:ascii="Times New Roman" w:hAnsi="Times New Roman"/>
          <w:b/>
          <w:sz w:val="24"/>
          <w:u w:val="single"/>
        </w:rPr>
      </w:pPr>
      <w:r w:rsidRPr="002B6C37">
        <w:rPr>
          <w:rFonts w:ascii="Times New Roman" w:hAnsi="Times New Roman"/>
          <w:b/>
          <w:sz w:val="24"/>
          <w:u w:val="single"/>
        </w:rPr>
        <w:t>По вопросам организационного характера обращаться:</w:t>
      </w:r>
    </w:p>
    <w:p w:rsidR="00BF2699" w:rsidRPr="002B6C37" w:rsidRDefault="00BF2699" w:rsidP="00BF2699">
      <w:pPr>
        <w:spacing w:before="0" w:line="276" w:lineRule="auto"/>
        <w:jc w:val="both"/>
        <w:rPr>
          <w:rFonts w:ascii="Times New Roman" w:hAnsi="Times New Roman"/>
          <w:sz w:val="24"/>
        </w:rPr>
      </w:pPr>
      <w:r w:rsidRPr="002B6C37">
        <w:rPr>
          <w:rFonts w:ascii="Times New Roman" w:hAnsi="Times New Roman"/>
          <w:sz w:val="24"/>
        </w:rPr>
        <w:t>Ведущий специалист Тендерного комитета ОАО «Славнефть-ЯНОС»</w:t>
      </w:r>
    </w:p>
    <w:p w:rsidR="00BF2699" w:rsidRPr="002B6C37" w:rsidRDefault="00BF2699" w:rsidP="00BF2699">
      <w:pPr>
        <w:tabs>
          <w:tab w:val="left" w:pos="8273"/>
        </w:tabs>
        <w:spacing w:before="0" w:line="276" w:lineRule="auto"/>
        <w:jc w:val="both"/>
        <w:rPr>
          <w:rFonts w:ascii="Times New Roman" w:hAnsi="Times New Roman"/>
          <w:color w:val="FF0000"/>
          <w:sz w:val="24"/>
        </w:rPr>
      </w:pPr>
      <w:r w:rsidRPr="002B6C37">
        <w:rPr>
          <w:rFonts w:ascii="Times New Roman" w:hAnsi="Times New Roman"/>
          <w:sz w:val="24"/>
        </w:rPr>
        <w:t xml:space="preserve">Кузьменков Сергей Викторович. </w:t>
      </w:r>
    </w:p>
    <w:p w:rsidR="00BF2699" w:rsidRDefault="00BF2699" w:rsidP="00BF2699">
      <w:pPr>
        <w:spacing w:before="0" w:line="276" w:lineRule="auto"/>
        <w:jc w:val="both"/>
        <w:rPr>
          <w:rFonts w:ascii="Times New Roman" w:hAnsi="Times New Roman"/>
          <w:sz w:val="24"/>
        </w:rPr>
      </w:pPr>
      <w:r w:rsidRPr="002B6C37">
        <w:rPr>
          <w:rFonts w:ascii="Times New Roman" w:hAnsi="Times New Roman"/>
          <w:sz w:val="24"/>
        </w:rPr>
        <w:t xml:space="preserve">Контактные данные: телефон: (4852) 49-81-14, факс: (4852) 49-93-00, </w:t>
      </w:r>
    </w:p>
    <w:p w:rsidR="00BF2699" w:rsidRPr="002B6C37" w:rsidRDefault="00BF2699" w:rsidP="00BF2699">
      <w:pPr>
        <w:tabs>
          <w:tab w:val="left" w:pos="8273"/>
        </w:tabs>
        <w:spacing w:before="0" w:line="276" w:lineRule="auto"/>
        <w:jc w:val="both"/>
        <w:rPr>
          <w:rFonts w:ascii="Times New Roman" w:hAnsi="Times New Roman"/>
          <w:color w:val="FF0000"/>
          <w:sz w:val="24"/>
          <w:lang w:val="en-US"/>
        </w:rPr>
      </w:pPr>
      <w:r w:rsidRPr="002B6C37">
        <w:rPr>
          <w:rFonts w:ascii="Times New Roman" w:hAnsi="Times New Roman"/>
          <w:sz w:val="24"/>
          <w:lang w:val="en-US"/>
        </w:rPr>
        <w:t>E-mail:</w:t>
      </w:r>
      <w:r w:rsidRPr="002B6C37">
        <w:rPr>
          <w:rFonts w:ascii="Times New Roman" w:hAnsi="Times New Roman"/>
          <w:color w:val="FF0000"/>
          <w:sz w:val="24"/>
          <w:lang w:val="en-US"/>
        </w:rPr>
        <w:t xml:space="preserve"> </w:t>
      </w:r>
      <w:hyperlink r:id="rId9" w:history="1">
        <w:r w:rsidRPr="002B6C37">
          <w:rPr>
            <w:rStyle w:val="a8"/>
            <w:rFonts w:ascii="Times New Roman" w:hAnsi="Times New Roman"/>
            <w:sz w:val="24"/>
            <w:lang w:val="en-US"/>
          </w:rPr>
          <w:t>KuzmenkovSV@yanos.slavneft.ru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 xml:space="preserve">+7 (4852) 49-93-33, электронная </w:t>
      </w:r>
      <w:r w:rsidR="00BF2699">
        <w:rPr>
          <w:rFonts w:ascii="Times New Roman" w:hAnsi="Times New Roman"/>
          <w:sz w:val="24"/>
        </w:rPr>
        <w:t xml:space="preserve">почта </w:t>
      </w:r>
      <w:hyperlink r:id="rId10" w:history="1">
        <w:r w:rsidR="00BF2699" w:rsidRPr="00FA615D">
          <w:rPr>
            <w:rStyle w:val="a8"/>
            <w:rFonts w:ascii="Times New Roman" w:hAnsi="Times New Roman"/>
            <w:sz w:val="24"/>
          </w:rPr>
          <w:t>hotline@yanos.slavneft.ru</w:t>
        </w:r>
      </w:hyperlink>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26689A">
        <w:rPr>
          <w:rFonts w:ascii="Times New Roman" w:hAnsi="Times New Roman"/>
          <w:sz w:val="24"/>
        </w:rPr>
        <w:t>3</w:t>
      </w:r>
      <w:r w:rsidR="00690F88">
        <w:rPr>
          <w:rFonts w:ascii="Times New Roman" w:hAnsi="Times New Roman"/>
          <w:sz w:val="24"/>
        </w:rPr>
        <w:t>2</w:t>
      </w:r>
      <w:r w:rsidR="005D0139">
        <w:rPr>
          <w:rFonts w:ascii="Times New Roman" w:hAnsi="Times New Roman"/>
          <w:sz w:val="24"/>
        </w:rPr>
        <w:t>7</w:t>
      </w:r>
      <w:r w:rsidR="00D549DA" w:rsidRPr="00C561F7">
        <w:rPr>
          <w:rFonts w:ascii="Times New Roman" w:hAnsi="Times New Roman"/>
          <w:sz w:val="24"/>
        </w:rPr>
        <w:t>-КС</w:t>
      </w:r>
      <w:r w:rsidR="00E85DE8" w:rsidRPr="00C561F7">
        <w:rPr>
          <w:rFonts w:ascii="Times New Roman" w:hAnsi="Times New Roman"/>
          <w:sz w:val="24"/>
        </w:rPr>
        <w:t>-201</w:t>
      </w:r>
      <w:r w:rsidR="00BE2596">
        <w:rPr>
          <w:rFonts w:ascii="Times New Roman" w:hAnsi="Times New Roman"/>
          <w:sz w:val="24"/>
        </w:rPr>
        <w:t>6</w:t>
      </w:r>
      <w:r w:rsidRPr="00C561F7">
        <w:rPr>
          <w:rFonts w:ascii="Times New Roman" w:hAnsi="Times New Roman"/>
          <w:sz w:val="24"/>
        </w:rPr>
        <w:t xml:space="preserve"> от </w:t>
      </w:r>
      <w:r w:rsidR="00BF2699">
        <w:rPr>
          <w:rFonts w:ascii="Times New Roman" w:hAnsi="Times New Roman"/>
          <w:sz w:val="24"/>
        </w:rPr>
        <w:t>09.09.16:</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0E1DEA">
        <w:rPr>
          <w:rFonts w:ascii="Times New Roman" w:hAnsi="Times New Roman"/>
          <w:sz w:val="24"/>
        </w:rPr>
        <w:t>Форма</w:t>
      </w:r>
      <w:r w:rsidR="002C40E6">
        <w:rPr>
          <w:rFonts w:ascii="Times New Roman" w:hAnsi="Times New Roman"/>
          <w:sz w:val="24"/>
        </w:rPr>
        <w:t xml:space="preserve"> № 1).</w:t>
      </w:r>
    </w:p>
    <w:p w:rsidR="00DE7BED" w:rsidRPr="00C561F7" w:rsidRDefault="00763AF5" w:rsidP="00DE7BED">
      <w:pPr>
        <w:rPr>
          <w:rFonts w:ascii="Times New Roman" w:hAnsi="Times New Roman"/>
          <w:sz w:val="24"/>
        </w:rPr>
      </w:pPr>
      <w:r>
        <w:rPr>
          <w:rFonts w:ascii="Times New Roman" w:hAnsi="Times New Roman"/>
          <w:sz w:val="24"/>
        </w:rPr>
        <w:t xml:space="preserve">3. </w:t>
      </w:r>
      <w:r w:rsidR="00B25A57" w:rsidRPr="00C561F7">
        <w:rPr>
          <w:rFonts w:ascii="Times New Roman" w:hAnsi="Times New Roman"/>
          <w:sz w:val="24"/>
        </w:rPr>
        <w:t>«</w:t>
      </w:r>
      <w:r w:rsidR="00DE7BED" w:rsidRPr="00C561F7">
        <w:rPr>
          <w:rFonts w:ascii="Times New Roman" w:hAnsi="Times New Roman"/>
          <w:sz w:val="24"/>
        </w:rPr>
        <w:t>Извещение о согласии сделать оферту</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0E1DEA">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B25A57" w:rsidRPr="00C561F7">
        <w:rPr>
          <w:rFonts w:ascii="Times New Roman" w:hAnsi="Times New Roman"/>
          <w:sz w:val="24"/>
        </w:rPr>
        <w:t xml:space="preserve"> «</w:t>
      </w:r>
      <w:r w:rsidR="00DE7BED" w:rsidRPr="00C561F7">
        <w:rPr>
          <w:rFonts w:ascii="Times New Roman" w:hAnsi="Times New Roman"/>
          <w:sz w:val="24"/>
        </w:rPr>
        <w:t>Предложение о заключении договора</w:t>
      </w:r>
      <w:r w:rsidR="00B25A57" w:rsidRPr="00C561F7">
        <w:rPr>
          <w:rFonts w:ascii="Times New Roman" w:hAnsi="Times New Roman"/>
          <w:sz w:val="24"/>
        </w:rPr>
        <w:t>»</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0E1DEA" w:rsidRPr="000E1DEA">
        <w:rPr>
          <w:rFonts w:ascii="Times New Roman" w:hAnsi="Times New Roman"/>
          <w:sz w:val="24"/>
        </w:rPr>
        <w:t xml:space="preserve">Форма </w:t>
      </w:r>
      <w:r w:rsidR="00D27E52">
        <w:rPr>
          <w:rFonts w:ascii="Times New Roman" w:hAnsi="Times New Roman"/>
          <w:sz w:val="24"/>
        </w:rPr>
        <w:t>№ 3</w:t>
      </w:r>
      <w:r w:rsidR="002C40E6" w:rsidRPr="002C40E6">
        <w:rPr>
          <w:rFonts w:ascii="Times New Roman" w:hAnsi="Times New Roman"/>
          <w:sz w:val="24"/>
        </w:rPr>
        <w:t>).</w:t>
      </w:r>
    </w:p>
    <w:p w:rsidR="00763AF5"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w:t>
      </w:r>
      <w:r w:rsidR="001536CC">
        <w:rPr>
          <w:rFonts w:ascii="Times New Roman" w:hAnsi="Times New Roman"/>
          <w:sz w:val="24"/>
        </w:rPr>
        <w:t>ген</w:t>
      </w:r>
      <w:r w:rsidR="00763AF5">
        <w:rPr>
          <w:rFonts w:ascii="Times New Roman" w:hAnsi="Times New Roman"/>
          <w:sz w:val="24"/>
        </w:rPr>
        <w:t>подряда</w:t>
      </w:r>
      <w:r w:rsidR="00A623FF">
        <w:rPr>
          <w:rFonts w:ascii="Times New Roman" w:hAnsi="Times New Roman"/>
          <w:sz w:val="24"/>
        </w:rPr>
        <w:t xml:space="preserve"> с приложениями</w:t>
      </w:r>
      <w:r w:rsidR="00763AF5">
        <w:rPr>
          <w:rFonts w:ascii="Times New Roman" w:hAnsi="Times New Roman"/>
          <w:sz w:val="24"/>
        </w:rPr>
        <w:t xml:space="preserve"> в 1 экз.</w:t>
      </w:r>
      <w:r w:rsidR="002C40E6" w:rsidRPr="002C40E6">
        <w:rPr>
          <w:rFonts w:ascii="Times New Roman" w:hAnsi="Times New Roman"/>
          <w:sz w:val="24"/>
        </w:rPr>
        <w:t xml:space="preserve"> (</w:t>
      </w:r>
      <w:r w:rsidR="000E1DEA" w:rsidRPr="000E1DEA">
        <w:rPr>
          <w:rFonts w:ascii="Times New Roman" w:hAnsi="Times New Roman"/>
          <w:sz w:val="24"/>
        </w:rPr>
        <w:t xml:space="preserve">Форма </w:t>
      </w:r>
      <w:r w:rsidR="00D27E52">
        <w:rPr>
          <w:rFonts w:ascii="Times New Roman" w:hAnsi="Times New Roman"/>
          <w:sz w:val="24"/>
        </w:rPr>
        <w:t>№ 4</w:t>
      </w:r>
      <w:r w:rsidR="0026689A">
        <w:rPr>
          <w:rFonts w:ascii="Times New Roman" w:hAnsi="Times New Roman"/>
          <w:sz w:val="24"/>
        </w:rPr>
        <w:t>).</w:t>
      </w:r>
    </w:p>
    <w:p w:rsidR="0026689A" w:rsidRDefault="0026689A" w:rsidP="00DE7BED">
      <w:pPr>
        <w:rPr>
          <w:rFonts w:ascii="Times New Roman" w:hAnsi="Times New Roman"/>
          <w:sz w:val="24"/>
        </w:rPr>
      </w:pPr>
      <w:r>
        <w:rPr>
          <w:rFonts w:ascii="Times New Roman" w:hAnsi="Times New Roman"/>
          <w:sz w:val="24"/>
        </w:rPr>
        <w:t xml:space="preserve">6. </w:t>
      </w:r>
      <w:r w:rsidRPr="0026689A">
        <w:rPr>
          <w:rFonts w:ascii="Times New Roman" w:hAnsi="Times New Roman"/>
          <w:sz w:val="24"/>
        </w:rPr>
        <w:t>Протокол согласования договорной цены (Приложение №1 к Договору генподряда)</w:t>
      </w:r>
      <w:r>
        <w:rPr>
          <w:rFonts w:ascii="Times New Roman" w:hAnsi="Times New Roman"/>
          <w:sz w:val="24"/>
        </w:rPr>
        <w:t>.</w:t>
      </w:r>
    </w:p>
    <w:p w:rsidR="0026689A" w:rsidRDefault="0026689A" w:rsidP="00DE7BED">
      <w:pPr>
        <w:rPr>
          <w:rFonts w:ascii="Times New Roman" w:hAnsi="Times New Roman"/>
          <w:sz w:val="24"/>
        </w:rPr>
      </w:pPr>
      <w:r>
        <w:rPr>
          <w:rFonts w:ascii="Times New Roman" w:hAnsi="Times New Roman"/>
          <w:sz w:val="24"/>
        </w:rPr>
        <w:t xml:space="preserve">7. </w:t>
      </w:r>
      <w:r w:rsidRPr="0026689A">
        <w:rPr>
          <w:rFonts w:ascii="Times New Roman" w:hAnsi="Times New Roman"/>
          <w:sz w:val="24"/>
        </w:rPr>
        <w:t xml:space="preserve">График производства работ и освоения средств (приложение №2 к договору </w:t>
      </w:r>
      <w:r w:rsidR="0076250F">
        <w:rPr>
          <w:rFonts w:ascii="Times New Roman" w:hAnsi="Times New Roman"/>
          <w:sz w:val="24"/>
        </w:rPr>
        <w:t>г</w:t>
      </w:r>
      <w:r w:rsidRPr="0026689A">
        <w:rPr>
          <w:rFonts w:ascii="Times New Roman" w:hAnsi="Times New Roman"/>
          <w:sz w:val="24"/>
        </w:rPr>
        <w:t>енподряда)</w:t>
      </w:r>
      <w:r>
        <w:rPr>
          <w:rFonts w:ascii="Times New Roman" w:hAnsi="Times New Roman"/>
          <w:sz w:val="24"/>
        </w:rPr>
        <w:t>.</w:t>
      </w:r>
    </w:p>
    <w:p w:rsidR="0026689A" w:rsidRDefault="0026689A" w:rsidP="00DE7BED">
      <w:pPr>
        <w:rPr>
          <w:rFonts w:ascii="Times New Roman" w:hAnsi="Times New Roman"/>
          <w:sz w:val="24"/>
        </w:rPr>
      </w:pPr>
      <w:r>
        <w:rPr>
          <w:rFonts w:ascii="Times New Roman" w:hAnsi="Times New Roman"/>
          <w:sz w:val="24"/>
        </w:rPr>
        <w:t xml:space="preserve">8. </w:t>
      </w:r>
      <w:r w:rsidRPr="0026689A">
        <w:rPr>
          <w:rFonts w:ascii="Times New Roman" w:hAnsi="Times New Roman"/>
          <w:sz w:val="24"/>
        </w:rPr>
        <w:t>Регламент определения стоимости строительно-монтажных работ на последующие работы, до их полного завершения (приложение №3 к договору</w:t>
      </w:r>
      <w:r w:rsidR="0076250F">
        <w:rPr>
          <w:rFonts w:ascii="Times New Roman" w:hAnsi="Times New Roman"/>
          <w:sz w:val="24"/>
        </w:rPr>
        <w:t xml:space="preserve"> </w:t>
      </w:r>
      <w:r w:rsidR="0076250F" w:rsidRPr="0076250F">
        <w:rPr>
          <w:rFonts w:ascii="Times New Roman" w:hAnsi="Times New Roman"/>
          <w:sz w:val="24"/>
        </w:rPr>
        <w:t>генподряда</w:t>
      </w:r>
      <w:r w:rsidRPr="0026689A">
        <w:rPr>
          <w:rFonts w:ascii="Times New Roman" w:hAnsi="Times New Roman"/>
          <w:sz w:val="24"/>
        </w:rPr>
        <w:t>)</w:t>
      </w:r>
      <w:r>
        <w:rPr>
          <w:rFonts w:ascii="Times New Roman" w:hAnsi="Times New Roman"/>
          <w:sz w:val="24"/>
        </w:rPr>
        <w:t>.</w:t>
      </w:r>
    </w:p>
    <w:p w:rsidR="0026689A" w:rsidRDefault="0026689A" w:rsidP="00DE7BED">
      <w:pPr>
        <w:rPr>
          <w:rFonts w:ascii="Times New Roman" w:hAnsi="Times New Roman"/>
          <w:sz w:val="24"/>
        </w:rPr>
      </w:pPr>
      <w:r>
        <w:rPr>
          <w:rFonts w:ascii="Times New Roman" w:hAnsi="Times New Roman"/>
          <w:sz w:val="24"/>
        </w:rPr>
        <w:t xml:space="preserve">9. </w:t>
      </w:r>
      <w:r w:rsidRPr="0026689A">
        <w:rPr>
          <w:rFonts w:ascii="Times New Roman" w:hAnsi="Times New Roman"/>
          <w:sz w:val="24"/>
        </w:rPr>
        <w:t>Регламент определения стоимости пусконаладочных работ на последующие работы, до полного завершения (приложение №4 к договору</w:t>
      </w:r>
      <w:r w:rsidR="0076250F" w:rsidRPr="0076250F">
        <w:t xml:space="preserve"> </w:t>
      </w:r>
      <w:r w:rsidR="0076250F" w:rsidRPr="0076250F">
        <w:rPr>
          <w:rFonts w:ascii="Times New Roman" w:hAnsi="Times New Roman"/>
          <w:sz w:val="24"/>
        </w:rPr>
        <w:t>генподряда</w:t>
      </w:r>
      <w:r w:rsidRPr="0026689A">
        <w:rPr>
          <w:rFonts w:ascii="Times New Roman" w:hAnsi="Times New Roman"/>
          <w:sz w:val="24"/>
        </w:rPr>
        <w:t>)</w:t>
      </w:r>
      <w:r>
        <w:rPr>
          <w:rFonts w:ascii="Times New Roman" w:hAnsi="Times New Roman"/>
          <w:sz w:val="24"/>
        </w:rPr>
        <w:t>.</w:t>
      </w:r>
    </w:p>
    <w:p w:rsidR="0076250F" w:rsidRDefault="0026689A" w:rsidP="00DE7BED">
      <w:pPr>
        <w:rPr>
          <w:rFonts w:ascii="Times New Roman" w:hAnsi="Times New Roman"/>
          <w:sz w:val="24"/>
        </w:rPr>
      </w:pPr>
      <w:r>
        <w:rPr>
          <w:rFonts w:ascii="Times New Roman" w:hAnsi="Times New Roman"/>
          <w:sz w:val="24"/>
        </w:rPr>
        <w:t xml:space="preserve">10. </w:t>
      </w:r>
      <w:r w:rsidRPr="0026689A">
        <w:rPr>
          <w:rFonts w:ascii="Times New Roman" w:hAnsi="Times New Roman"/>
          <w:sz w:val="24"/>
        </w:rPr>
        <w:t>График погашения авансовых платежей (приложение №5 к договору</w:t>
      </w:r>
      <w:r w:rsidR="0076250F" w:rsidRPr="0076250F">
        <w:rPr>
          <w:rFonts w:ascii="Times New Roman" w:hAnsi="Times New Roman"/>
          <w:sz w:val="24"/>
        </w:rPr>
        <w:t xml:space="preserve"> генподряда</w:t>
      </w:r>
      <w:r w:rsidRPr="0026689A">
        <w:rPr>
          <w:rFonts w:ascii="Times New Roman" w:hAnsi="Times New Roman"/>
          <w:sz w:val="24"/>
        </w:rPr>
        <w:t>)</w:t>
      </w:r>
      <w:r w:rsidR="0076250F">
        <w:rPr>
          <w:rFonts w:ascii="Times New Roman" w:hAnsi="Times New Roman"/>
          <w:sz w:val="24"/>
        </w:rPr>
        <w:t>.</w:t>
      </w:r>
    </w:p>
    <w:p w:rsidR="00DE7BED" w:rsidRPr="00C561F7" w:rsidRDefault="00277A1F" w:rsidP="00DE7BED">
      <w:pPr>
        <w:rPr>
          <w:rFonts w:ascii="Times New Roman" w:hAnsi="Times New Roman"/>
          <w:sz w:val="24"/>
        </w:rPr>
      </w:pPr>
      <w:r>
        <w:rPr>
          <w:rFonts w:ascii="Times New Roman" w:hAnsi="Times New Roman"/>
          <w:sz w:val="24"/>
        </w:rPr>
        <w:t>11</w:t>
      </w:r>
      <w:r w:rsidR="00DE7BED" w:rsidRPr="00C561F7">
        <w:rPr>
          <w:rFonts w:ascii="Times New Roman" w:hAnsi="Times New Roman"/>
          <w:sz w:val="24"/>
        </w:rPr>
        <w:t xml:space="preserve">. </w:t>
      </w:r>
      <w:r w:rsidR="00641751">
        <w:rPr>
          <w:rFonts w:ascii="Times New Roman" w:hAnsi="Times New Roman"/>
          <w:sz w:val="24"/>
        </w:rPr>
        <w:t>«</w:t>
      </w:r>
      <w:r w:rsidR="00DE7BED" w:rsidRPr="00C561F7">
        <w:rPr>
          <w:rFonts w:ascii="Times New Roman" w:hAnsi="Times New Roman"/>
          <w:sz w:val="24"/>
        </w:rPr>
        <w:t>Перечень аффилированных организаций» в 1 экз.</w:t>
      </w:r>
      <w:r w:rsidR="002C40E6" w:rsidRPr="002C40E6">
        <w:rPr>
          <w:rFonts w:ascii="Times New Roman" w:hAnsi="Times New Roman"/>
          <w:sz w:val="24"/>
        </w:rPr>
        <w:t xml:space="preserve"> (</w:t>
      </w:r>
      <w:r w:rsidR="000E1DEA" w:rsidRPr="000E1DEA">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277A1F" w:rsidP="00923CDA">
      <w:pPr>
        <w:rPr>
          <w:rFonts w:ascii="Times New Roman" w:hAnsi="Times New Roman"/>
          <w:sz w:val="24"/>
        </w:rPr>
      </w:pPr>
      <w:r>
        <w:rPr>
          <w:rFonts w:ascii="Times New Roman" w:hAnsi="Times New Roman"/>
          <w:sz w:val="24"/>
        </w:rPr>
        <w:t>12</w:t>
      </w:r>
      <w:r w:rsidR="00923CDA" w:rsidRPr="00C561F7">
        <w:rPr>
          <w:rFonts w:ascii="Times New Roman" w:hAnsi="Times New Roman"/>
          <w:sz w:val="24"/>
        </w:rPr>
        <w:t xml:space="preserve">. </w:t>
      </w:r>
      <w:r w:rsidR="004930BA">
        <w:rPr>
          <w:rFonts w:ascii="Times New Roman" w:hAnsi="Times New Roman"/>
          <w:sz w:val="24"/>
        </w:rPr>
        <w:t>«</w:t>
      </w:r>
      <w:r w:rsidR="00923CDA" w:rsidRPr="00C561F7">
        <w:rPr>
          <w:rFonts w:ascii="Times New Roman" w:hAnsi="Times New Roman"/>
          <w:sz w:val="24"/>
        </w:rPr>
        <w:t xml:space="preserve">Справка об опыте работы за последние </w:t>
      </w:r>
      <w:r w:rsidR="003057B9">
        <w:rPr>
          <w:rFonts w:ascii="Times New Roman" w:hAnsi="Times New Roman"/>
          <w:sz w:val="24"/>
        </w:rPr>
        <w:t>5 лет</w:t>
      </w:r>
      <w:r w:rsidR="00B25A57" w:rsidRPr="00C561F7">
        <w:rPr>
          <w:rFonts w:ascii="Times New Roman" w:hAnsi="Times New Roman"/>
          <w:sz w:val="24"/>
        </w:rPr>
        <w:t>»</w:t>
      </w:r>
      <w:r w:rsidR="00923CDA" w:rsidRPr="00C561F7">
        <w:rPr>
          <w:rFonts w:ascii="Times New Roman" w:hAnsi="Times New Roman"/>
          <w:sz w:val="24"/>
        </w:rPr>
        <w:t xml:space="preserve"> в 1 экз.</w:t>
      </w:r>
      <w:r w:rsidR="002C40E6" w:rsidRPr="002C40E6">
        <w:rPr>
          <w:rFonts w:ascii="Times New Roman" w:hAnsi="Times New Roman"/>
          <w:sz w:val="24"/>
        </w:rPr>
        <w:t xml:space="preserve"> (</w:t>
      </w:r>
      <w:r w:rsidR="000E1DEA" w:rsidRPr="000E1DEA">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6</w:t>
      </w:r>
      <w:r w:rsidR="002C40E6" w:rsidRPr="002C40E6">
        <w:rPr>
          <w:rFonts w:ascii="Times New Roman" w:hAnsi="Times New Roman"/>
          <w:sz w:val="24"/>
        </w:rPr>
        <w:t>).</w:t>
      </w:r>
    </w:p>
    <w:p w:rsidR="00BA2B15" w:rsidRDefault="00277A1F" w:rsidP="00BA2B15">
      <w:pPr>
        <w:rPr>
          <w:rFonts w:ascii="Times New Roman" w:hAnsi="Times New Roman"/>
          <w:sz w:val="24"/>
        </w:rPr>
      </w:pPr>
      <w:r>
        <w:rPr>
          <w:rFonts w:ascii="Times New Roman" w:hAnsi="Times New Roman"/>
          <w:sz w:val="24"/>
        </w:rPr>
        <w:t>13</w:t>
      </w:r>
      <w:r w:rsidR="00BA2B15" w:rsidRPr="00C561F7">
        <w:rPr>
          <w:rFonts w:ascii="Times New Roman" w:hAnsi="Times New Roman"/>
          <w:sz w:val="24"/>
        </w:rPr>
        <w:t xml:space="preserve">. </w:t>
      </w:r>
      <w:r w:rsidR="004930BA">
        <w:rPr>
          <w:rFonts w:ascii="Times New Roman" w:hAnsi="Times New Roman"/>
          <w:sz w:val="24"/>
        </w:rPr>
        <w:t>«</w:t>
      </w:r>
      <w:r w:rsidR="00BA2B15" w:rsidRPr="00C561F7">
        <w:rPr>
          <w:rFonts w:ascii="Times New Roman" w:hAnsi="Times New Roman"/>
          <w:sz w:val="24"/>
        </w:rPr>
        <w:t>Справка о кадровых ресурсах» в 1 экз.</w:t>
      </w:r>
      <w:r w:rsidR="00D27E52" w:rsidRPr="00D27E52">
        <w:t xml:space="preserve"> </w:t>
      </w:r>
      <w:r w:rsidR="00D27E52">
        <w:rPr>
          <w:rFonts w:ascii="Times New Roman" w:hAnsi="Times New Roman"/>
          <w:sz w:val="24"/>
        </w:rPr>
        <w:t>(</w:t>
      </w:r>
      <w:r w:rsidR="000E1DEA" w:rsidRPr="000E1DEA">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A623FF" w:rsidRDefault="00277A1F" w:rsidP="00A623FF">
      <w:pPr>
        <w:rPr>
          <w:rFonts w:ascii="Times New Roman" w:hAnsi="Times New Roman"/>
          <w:sz w:val="24"/>
        </w:rPr>
      </w:pPr>
      <w:r>
        <w:rPr>
          <w:rFonts w:ascii="Times New Roman" w:hAnsi="Times New Roman"/>
          <w:sz w:val="24"/>
        </w:rPr>
        <w:t>14</w:t>
      </w:r>
      <w:r w:rsidR="00A623FF">
        <w:rPr>
          <w:rFonts w:ascii="Times New Roman" w:hAnsi="Times New Roman"/>
          <w:sz w:val="24"/>
        </w:rPr>
        <w:t xml:space="preserve">. </w:t>
      </w:r>
      <w:r w:rsidR="00A623FF" w:rsidRPr="00A623FF">
        <w:rPr>
          <w:rFonts w:ascii="Times New Roman" w:hAnsi="Times New Roman"/>
          <w:iCs/>
          <w:sz w:val="24"/>
        </w:rPr>
        <w:t>Таблица «Расчет стоимости строительства»</w:t>
      </w:r>
      <w:r w:rsidR="00A623FF">
        <w:rPr>
          <w:rFonts w:ascii="Times New Roman" w:hAnsi="Times New Roman"/>
          <w:iCs/>
          <w:sz w:val="24"/>
        </w:rPr>
        <w:t xml:space="preserve"> </w:t>
      </w:r>
      <w:r w:rsidR="00A623FF" w:rsidRPr="00A623FF">
        <w:rPr>
          <w:rFonts w:ascii="Times New Roman" w:hAnsi="Times New Roman"/>
          <w:iCs/>
          <w:sz w:val="24"/>
        </w:rPr>
        <w:t>(Форма № 8</w:t>
      </w:r>
      <w:r w:rsidR="00A623FF" w:rsidRPr="00A623FF">
        <w:rPr>
          <w:rFonts w:ascii="Times New Roman" w:hAnsi="Times New Roman"/>
          <w:sz w:val="24"/>
        </w:rPr>
        <w:t>)</w:t>
      </w:r>
      <w:r w:rsidR="00A623FF">
        <w:rPr>
          <w:rFonts w:ascii="Times New Roman" w:hAnsi="Times New Roman"/>
          <w:sz w:val="24"/>
        </w:rPr>
        <w:t>.</w:t>
      </w:r>
    </w:p>
    <w:p w:rsidR="00F03DC5" w:rsidRDefault="00F03DC5" w:rsidP="00A623FF">
      <w:pPr>
        <w:rPr>
          <w:rFonts w:ascii="Times New Roman" w:hAnsi="Times New Roman"/>
          <w:sz w:val="24"/>
        </w:rPr>
      </w:pPr>
      <w:r>
        <w:rPr>
          <w:rFonts w:ascii="Times New Roman" w:hAnsi="Times New Roman"/>
          <w:sz w:val="24"/>
        </w:rPr>
        <w:t xml:space="preserve">15. </w:t>
      </w:r>
      <w:r w:rsidRPr="00F03DC5">
        <w:rPr>
          <w:rFonts w:ascii="Times New Roman" w:hAnsi="Times New Roman"/>
          <w:sz w:val="24"/>
        </w:rPr>
        <w:t>Методик</w:t>
      </w:r>
      <w:r>
        <w:rPr>
          <w:rFonts w:ascii="Times New Roman" w:hAnsi="Times New Roman"/>
          <w:sz w:val="24"/>
        </w:rPr>
        <w:t>а</w:t>
      </w:r>
      <w:r w:rsidRPr="00F03DC5">
        <w:rPr>
          <w:rFonts w:ascii="Times New Roman" w:hAnsi="Times New Roman"/>
          <w:sz w:val="24"/>
        </w:rPr>
        <w:t xml:space="preserve"> оценки регламентов определения стоимости СМР и ПНР</w:t>
      </w:r>
      <w:r>
        <w:rPr>
          <w:rFonts w:ascii="Times New Roman" w:hAnsi="Times New Roman"/>
          <w:sz w:val="24"/>
        </w:rPr>
        <w:t xml:space="preserve"> и авансов (Форма № 9).</w:t>
      </w:r>
    </w:p>
    <w:p w:rsidR="00C206FF" w:rsidRPr="004F2476" w:rsidRDefault="00B1106E" w:rsidP="00277A1F">
      <w:pPr>
        <w:ind w:left="284" w:hanging="284"/>
        <w:rPr>
          <w:rFonts w:ascii="Times New Roman" w:hAnsi="Times New Roman"/>
          <w:sz w:val="24"/>
        </w:rPr>
      </w:pPr>
      <w:r>
        <w:rPr>
          <w:rFonts w:ascii="Times New Roman" w:hAnsi="Times New Roman"/>
          <w:sz w:val="24"/>
        </w:rPr>
        <w:t>1</w:t>
      </w:r>
      <w:r w:rsidR="00F03DC5">
        <w:rPr>
          <w:rFonts w:ascii="Times New Roman" w:hAnsi="Times New Roman"/>
          <w:sz w:val="24"/>
        </w:rPr>
        <w:t>6</w:t>
      </w:r>
      <w:r w:rsidRPr="004F2476">
        <w:rPr>
          <w:rFonts w:ascii="Times New Roman" w:hAnsi="Times New Roman"/>
          <w:sz w:val="24"/>
        </w:rPr>
        <w:t>.</w:t>
      </w:r>
      <w:r w:rsidRPr="004F2476">
        <w:rPr>
          <w:rFonts w:ascii="Times New Roman" w:hAnsi="Times New Roman"/>
          <w:color w:val="FF0000"/>
          <w:kern w:val="1"/>
          <w:sz w:val="24"/>
          <w:lang w:eastAsia="ar-SA"/>
        </w:rPr>
        <w:t xml:space="preserve"> </w:t>
      </w:r>
      <w:r w:rsidR="004F2476" w:rsidRPr="004F2476">
        <w:rPr>
          <w:rFonts w:ascii="Times New Roman" w:hAnsi="Times New Roman"/>
          <w:sz w:val="24"/>
        </w:rPr>
        <w:t>Проект 1-2917/02.2015.02-АУПТ «Монтаж  автоматической  системы газотушения аппаратной ВТ-3»</w:t>
      </w:r>
      <w:r w:rsidRPr="004F2476">
        <w:rPr>
          <w:rFonts w:ascii="Times New Roman" w:hAnsi="Times New Roman"/>
          <w:sz w:val="24"/>
        </w:rPr>
        <w:t>.</w:t>
      </w:r>
    </w:p>
    <w:p w:rsidR="00A32D1A" w:rsidRPr="00A623FF" w:rsidRDefault="00A32D1A" w:rsidP="00A623FF">
      <w:pPr>
        <w:rPr>
          <w:rFonts w:ascii="Times New Roman" w:hAnsi="Times New Roman"/>
          <w:iCs/>
          <w:sz w:val="24"/>
        </w:rPr>
      </w:pPr>
      <w:r>
        <w:rPr>
          <w:rFonts w:ascii="Times New Roman" w:hAnsi="Times New Roman"/>
          <w:sz w:val="24"/>
        </w:rPr>
        <w:t>1</w:t>
      </w:r>
      <w:r w:rsidR="00F03DC5">
        <w:rPr>
          <w:rFonts w:ascii="Times New Roman" w:hAnsi="Times New Roman"/>
          <w:sz w:val="24"/>
        </w:rPr>
        <w:t>7</w:t>
      </w:r>
      <w:r>
        <w:rPr>
          <w:rFonts w:ascii="Times New Roman" w:hAnsi="Times New Roman"/>
          <w:sz w:val="24"/>
        </w:rPr>
        <w:t>. Ведомости объемов работ</w:t>
      </w:r>
      <w:r w:rsidR="00B1106E">
        <w:rPr>
          <w:rFonts w:ascii="Times New Roman" w:hAnsi="Times New Roman"/>
          <w:sz w:val="24"/>
        </w:rPr>
        <w:t>.</w:t>
      </w:r>
    </w:p>
    <w:p w:rsidR="00A623FF" w:rsidRDefault="00A623FF" w:rsidP="00BA2B15">
      <w:pPr>
        <w:rPr>
          <w:rFonts w:ascii="Times New Roman" w:hAnsi="Times New Roman"/>
          <w:sz w:val="24"/>
        </w:rPr>
      </w:pPr>
    </w:p>
    <w:p w:rsidR="00495641" w:rsidRDefault="00495641">
      <w:pPr>
        <w:rPr>
          <w:rFonts w:ascii="Times New Roman" w:hAnsi="Times New Roman"/>
          <w:b/>
          <w:sz w:val="24"/>
        </w:rPr>
      </w:pPr>
    </w:p>
    <w:p w:rsidR="00EF1336" w:rsidRPr="00506763" w:rsidRDefault="00AE32FD">
      <w:pPr>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p>
    <w:p w:rsidR="00632B82" w:rsidRDefault="00632B82" w:rsidP="006E3992">
      <w:pPr>
        <w:spacing w:before="0" w:line="276" w:lineRule="auto"/>
        <w:rPr>
          <w:rFonts w:ascii="Times New Roman" w:hAnsi="Times New Roman"/>
          <w:sz w:val="24"/>
        </w:rPr>
      </w:pPr>
      <w:bookmarkStart w:id="0" w:name="_GoBack"/>
      <w:bookmarkEnd w:id="0"/>
    </w:p>
    <w:sectPr w:rsidR="00632B82" w:rsidSect="006E3992">
      <w:footerReference w:type="default" r:id="rId11"/>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2699" w:rsidRDefault="00BF2699" w:rsidP="00FB07D9">
      <w:pPr>
        <w:spacing w:before="0"/>
      </w:pPr>
      <w:r>
        <w:separator/>
      </w:r>
    </w:p>
  </w:endnote>
  <w:endnote w:type="continuationSeparator" w:id="0">
    <w:p w:rsidR="00BF2699" w:rsidRDefault="00BF2699"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699" w:rsidRDefault="00BF2699">
    <w:pPr>
      <w:pStyle w:val="af4"/>
      <w:jc w:val="right"/>
    </w:pPr>
    <w:r>
      <w:fldChar w:fldCharType="begin"/>
    </w:r>
    <w:r>
      <w:instrText xml:space="preserve"> PAGE   \* MERGEFORMAT </w:instrText>
    </w:r>
    <w:r>
      <w:fldChar w:fldCharType="separate"/>
    </w:r>
    <w:r w:rsidR="002F6288">
      <w:rPr>
        <w:noProof/>
      </w:rPr>
      <w:t>7</w:t>
    </w:r>
    <w:r>
      <w:rPr>
        <w:noProof/>
      </w:rPr>
      <w:fldChar w:fldCharType="end"/>
    </w:r>
  </w:p>
  <w:p w:rsidR="00BF2699" w:rsidRDefault="00BF2699">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2699" w:rsidRDefault="00BF2699" w:rsidP="00FB07D9">
      <w:pPr>
        <w:spacing w:before="0"/>
      </w:pPr>
      <w:r>
        <w:separator/>
      </w:r>
    </w:p>
  </w:footnote>
  <w:footnote w:type="continuationSeparator" w:id="0">
    <w:p w:rsidR="00BF2699" w:rsidRDefault="00BF2699"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7903E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067E94"/>
    <w:multiLevelType w:val="hybridMultilevel"/>
    <w:tmpl w:val="9064E0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3615DDF"/>
    <w:multiLevelType w:val="hybridMultilevel"/>
    <w:tmpl w:val="3104D61E"/>
    <w:lvl w:ilvl="0" w:tplc="32B489BA">
      <w:start w:val="1"/>
      <w:numFmt w:val="decimal"/>
      <w:lvlText w:val="%1."/>
      <w:lvlJc w:val="left"/>
      <w:pPr>
        <w:ind w:left="1152" w:hanging="360"/>
      </w:pPr>
      <w:rPr>
        <w:rFonts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4">
    <w:nsid w:val="36300871"/>
    <w:multiLevelType w:val="hybridMultilevel"/>
    <w:tmpl w:val="1C2AEA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5D597654"/>
    <w:multiLevelType w:val="hybridMultilevel"/>
    <w:tmpl w:val="6C14C8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0"/>
  </w:num>
  <w:num w:numId="7">
    <w:abstractNumId w:val="9"/>
  </w:num>
  <w:num w:numId="8">
    <w:abstractNumId w:val="15"/>
  </w:num>
  <w:num w:numId="9">
    <w:abstractNumId w:val="11"/>
  </w:num>
  <w:num w:numId="10">
    <w:abstractNumId w:val="3"/>
  </w:num>
  <w:num w:numId="11">
    <w:abstractNumId w:val="8"/>
  </w:num>
  <w:num w:numId="12">
    <w:abstractNumId w:val="10"/>
  </w:num>
  <w:num w:numId="13">
    <w:abstractNumId w:val="14"/>
  </w:num>
  <w:num w:numId="14">
    <w:abstractNumId w:val="18"/>
  </w:num>
  <w:num w:numId="15">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80"/>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385"/>
    <w:rsid w:val="000A1571"/>
    <w:rsid w:val="000A170E"/>
    <w:rsid w:val="000A1D6C"/>
    <w:rsid w:val="000A2DA8"/>
    <w:rsid w:val="000A2E46"/>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4B2"/>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DEA"/>
    <w:rsid w:val="000E1EEC"/>
    <w:rsid w:val="000E1FEE"/>
    <w:rsid w:val="000E23F5"/>
    <w:rsid w:val="000E2D71"/>
    <w:rsid w:val="000E33A1"/>
    <w:rsid w:val="000E3C34"/>
    <w:rsid w:val="000E3CFB"/>
    <w:rsid w:val="000E4097"/>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E19"/>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599"/>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737"/>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4E39"/>
    <w:rsid w:val="0014581A"/>
    <w:rsid w:val="001458D4"/>
    <w:rsid w:val="00145925"/>
    <w:rsid w:val="00145C13"/>
    <w:rsid w:val="00146083"/>
    <w:rsid w:val="001470E9"/>
    <w:rsid w:val="00147EA3"/>
    <w:rsid w:val="00150AD9"/>
    <w:rsid w:val="00150CEF"/>
    <w:rsid w:val="00150D0D"/>
    <w:rsid w:val="00150E74"/>
    <w:rsid w:val="00151301"/>
    <w:rsid w:val="00151339"/>
    <w:rsid w:val="001519FB"/>
    <w:rsid w:val="00151A3E"/>
    <w:rsid w:val="0015209B"/>
    <w:rsid w:val="00152370"/>
    <w:rsid w:val="00152C0F"/>
    <w:rsid w:val="00152E29"/>
    <w:rsid w:val="001536CC"/>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5CA2"/>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254"/>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1FF6"/>
    <w:rsid w:val="001A2468"/>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BDE"/>
    <w:rsid w:val="001F0EA7"/>
    <w:rsid w:val="001F0F11"/>
    <w:rsid w:val="001F1A52"/>
    <w:rsid w:val="001F1A66"/>
    <w:rsid w:val="001F2367"/>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87C"/>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47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9A"/>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A1F"/>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C94"/>
    <w:rsid w:val="00284061"/>
    <w:rsid w:val="0028449A"/>
    <w:rsid w:val="00285D7F"/>
    <w:rsid w:val="002862A4"/>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4FDF"/>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288"/>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5CA"/>
    <w:rsid w:val="00340A82"/>
    <w:rsid w:val="00340B13"/>
    <w:rsid w:val="0034142F"/>
    <w:rsid w:val="0034151B"/>
    <w:rsid w:val="0034174B"/>
    <w:rsid w:val="003419DF"/>
    <w:rsid w:val="00341A90"/>
    <w:rsid w:val="00341B0B"/>
    <w:rsid w:val="00341C2C"/>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8FA"/>
    <w:rsid w:val="003D115B"/>
    <w:rsid w:val="003D1425"/>
    <w:rsid w:val="003D14C6"/>
    <w:rsid w:val="003D1A44"/>
    <w:rsid w:val="003D1CCA"/>
    <w:rsid w:val="003D1FB8"/>
    <w:rsid w:val="003D27D6"/>
    <w:rsid w:val="003D28C0"/>
    <w:rsid w:val="003D32B9"/>
    <w:rsid w:val="003D33A7"/>
    <w:rsid w:val="003D3853"/>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4E01"/>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99A"/>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1067"/>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222"/>
    <w:rsid w:val="00472315"/>
    <w:rsid w:val="0047232D"/>
    <w:rsid w:val="00472493"/>
    <w:rsid w:val="00472EDE"/>
    <w:rsid w:val="00472F2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ED"/>
    <w:rsid w:val="00495409"/>
    <w:rsid w:val="00495641"/>
    <w:rsid w:val="00495AE5"/>
    <w:rsid w:val="0049634D"/>
    <w:rsid w:val="00496399"/>
    <w:rsid w:val="0049639D"/>
    <w:rsid w:val="00497018"/>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476"/>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51AE"/>
    <w:rsid w:val="00515204"/>
    <w:rsid w:val="00515C68"/>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E0E"/>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5C7"/>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121"/>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9C"/>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3886"/>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C69"/>
    <w:rsid w:val="005C7E68"/>
    <w:rsid w:val="005D0139"/>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772"/>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51"/>
    <w:rsid w:val="006417EC"/>
    <w:rsid w:val="00641AA4"/>
    <w:rsid w:val="00641B85"/>
    <w:rsid w:val="00642B23"/>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2C1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0F88"/>
    <w:rsid w:val="00692CFB"/>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27"/>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A84"/>
    <w:rsid w:val="006C6C05"/>
    <w:rsid w:val="006C6E4A"/>
    <w:rsid w:val="006C736C"/>
    <w:rsid w:val="006C7409"/>
    <w:rsid w:val="006C7864"/>
    <w:rsid w:val="006C7A9B"/>
    <w:rsid w:val="006C7D32"/>
    <w:rsid w:val="006C7DC6"/>
    <w:rsid w:val="006D0157"/>
    <w:rsid w:val="006D01C7"/>
    <w:rsid w:val="006D090E"/>
    <w:rsid w:val="006D0B21"/>
    <w:rsid w:val="006D0EB3"/>
    <w:rsid w:val="006D196B"/>
    <w:rsid w:val="006D19FF"/>
    <w:rsid w:val="006D1ABC"/>
    <w:rsid w:val="006D1BBB"/>
    <w:rsid w:val="006D1D51"/>
    <w:rsid w:val="006D26AA"/>
    <w:rsid w:val="006D3705"/>
    <w:rsid w:val="006D3A9C"/>
    <w:rsid w:val="006D3BD2"/>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99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49"/>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5771F"/>
    <w:rsid w:val="007609E1"/>
    <w:rsid w:val="00761E9A"/>
    <w:rsid w:val="0076250F"/>
    <w:rsid w:val="0076282C"/>
    <w:rsid w:val="00763960"/>
    <w:rsid w:val="00763A2B"/>
    <w:rsid w:val="00763AF5"/>
    <w:rsid w:val="00763BE4"/>
    <w:rsid w:val="00763D44"/>
    <w:rsid w:val="00764501"/>
    <w:rsid w:val="007646EA"/>
    <w:rsid w:val="00764BEF"/>
    <w:rsid w:val="007652FF"/>
    <w:rsid w:val="00765A80"/>
    <w:rsid w:val="00765CD1"/>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DA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799"/>
    <w:rsid w:val="007A68A1"/>
    <w:rsid w:val="007A6CA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26E8"/>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EBD"/>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D7"/>
    <w:rsid w:val="007F7821"/>
    <w:rsid w:val="007F7993"/>
    <w:rsid w:val="008009F8"/>
    <w:rsid w:val="00801137"/>
    <w:rsid w:val="00801165"/>
    <w:rsid w:val="00801315"/>
    <w:rsid w:val="008023AB"/>
    <w:rsid w:val="00802879"/>
    <w:rsid w:val="00802AF7"/>
    <w:rsid w:val="00802B60"/>
    <w:rsid w:val="00802F77"/>
    <w:rsid w:val="00803755"/>
    <w:rsid w:val="00803C89"/>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3DE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36F59"/>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3A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336"/>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8F76F8"/>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291"/>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18C"/>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1597"/>
    <w:rsid w:val="0096218B"/>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497"/>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491"/>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9A"/>
    <w:rsid w:val="00997C3B"/>
    <w:rsid w:val="009A0835"/>
    <w:rsid w:val="009A0EBB"/>
    <w:rsid w:val="009A1039"/>
    <w:rsid w:val="009A132A"/>
    <w:rsid w:val="009A25A2"/>
    <w:rsid w:val="009A2BEE"/>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08A"/>
    <w:rsid w:val="009B32E5"/>
    <w:rsid w:val="009B34BF"/>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11FC"/>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1B2"/>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4F5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0C1"/>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2D1A"/>
    <w:rsid w:val="00A3315F"/>
    <w:rsid w:val="00A337A9"/>
    <w:rsid w:val="00A33D7B"/>
    <w:rsid w:val="00A340B6"/>
    <w:rsid w:val="00A341BA"/>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4E36"/>
    <w:rsid w:val="00A450CB"/>
    <w:rsid w:val="00A4518B"/>
    <w:rsid w:val="00A4530A"/>
    <w:rsid w:val="00A45A91"/>
    <w:rsid w:val="00A4712F"/>
    <w:rsid w:val="00A475C6"/>
    <w:rsid w:val="00A47BCE"/>
    <w:rsid w:val="00A50663"/>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550"/>
    <w:rsid w:val="00A576A4"/>
    <w:rsid w:val="00A57DB5"/>
    <w:rsid w:val="00A60298"/>
    <w:rsid w:val="00A607BB"/>
    <w:rsid w:val="00A60CF1"/>
    <w:rsid w:val="00A61580"/>
    <w:rsid w:val="00A619C6"/>
    <w:rsid w:val="00A61DB5"/>
    <w:rsid w:val="00A61E3A"/>
    <w:rsid w:val="00A623FF"/>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503"/>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7DF"/>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06E"/>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6DC"/>
    <w:rsid w:val="00B358D2"/>
    <w:rsid w:val="00B35C2A"/>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EA9"/>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B1"/>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83D"/>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3C"/>
    <w:rsid w:val="00BF20DF"/>
    <w:rsid w:val="00BF2699"/>
    <w:rsid w:val="00BF2706"/>
    <w:rsid w:val="00BF2A0A"/>
    <w:rsid w:val="00BF375E"/>
    <w:rsid w:val="00BF3DBD"/>
    <w:rsid w:val="00BF4ACE"/>
    <w:rsid w:val="00BF505C"/>
    <w:rsid w:val="00BF5414"/>
    <w:rsid w:val="00BF546E"/>
    <w:rsid w:val="00BF5778"/>
    <w:rsid w:val="00BF5FAF"/>
    <w:rsid w:val="00BF60F0"/>
    <w:rsid w:val="00BF611B"/>
    <w:rsid w:val="00BF62D8"/>
    <w:rsid w:val="00BF71F2"/>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6EBC"/>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6FF"/>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2D0C"/>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610"/>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A10"/>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27B"/>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BEC"/>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DD8"/>
    <w:rsid w:val="00CC3F77"/>
    <w:rsid w:val="00CC4517"/>
    <w:rsid w:val="00CC46AB"/>
    <w:rsid w:val="00CC4808"/>
    <w:rsid w:val="00CC4B5F"/>
    <w:rsid w:val="00CC4BE2"/>
    <w:rsid w:val="00CC4CA5"/>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28FE"/>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B7C"/>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0E75"/>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0"/>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F3"/>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A3D"/>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701"/>
    <w:rsid w:val="00DB3855"/>
    <w:rsid w:val="00DB3D91"/>
    <w:rsid w:val="00DB3E06"/>
    <w:rsid w:val="00DB41D2"/>
    <w:rsid w:val="00DB47EB"/>
    <w:rsid w:val="00DB4846"/>
    <w:rsid w:val="00DB4A72"/>
    <w:rsid w:val="00DB4C6D"/>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3D1"/>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4E"/>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54D"/>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2A63"/>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1ACD"/>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BE7"/>
    <w:rsid w:val="00EA62DA"/>
    <w:rsid w:val="00EA6556"/>
    <w:rsid w:val="00EA6B9B"/>
    <w:rsid w:val="00EA7479"/>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26A0"/>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3A5"/>
    <w:rsid w:val="00EE083F"/>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3DC5"/>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65"/>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B73"/>
    <w:rsid w:val="00FB1EE1"/>
    <w:rsid w:val="00FB3768"/>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C3"/>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FB4125-7D56-4C6B-9680-1DE70A3DA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c">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944996">
      <w:bodyDiv w:val="1"/>
      <w:marLeft w:val="0"/>
      <w:marRight w:val="0"/>
      <w:marTop w:val="0"/>
      <w:marBottom w:val="0"/>
      <w:divBdr>
        <w:top w:val="none" w:sz="0" w:space="0" w:color="auto"/>
        <w:left w:val="none" w:sz="0" w:space="0" w:color="auto"/>
        <w:bottom w:val="none" w:sz="0" w:space="0" w:color="auto"/>
        <w:right w:val="none" w:sz="0" w:space="0" w:color="auto"/>
      </w:divBdr>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 w:id="1660188364">
      <w:bodyDiv w:val="1"/>
      <w:marLeft w:val="0"/>
      <w:marRight w:val="0"/>
      <w:marTop w:val="0"/>
      <w:marBottom w:val="0"/>
      <w:divBdr>
        <w:top w:val="none" w:sz="0" w:space="0" w:color="auto"/>
        <w:left w:val="none" w:sz="0" w:space="0" w:color="auto"/>
        <w:bottom w:val="none" w:sz="0" w:space="0" w:color="auto"/>
        <w:right w:val="none" w:sz="0" w:space="0" w:color="auto"/>
      </w:divBdr>
    </w:div>
    <w:div w:id="1765607187">
      <w:bodyDiv w:val="1"/>
      <w:marLeft w:val="0"/>
      <w:marRight w:val="0"/>
      <w:marTop w:val="0"/>
      <w:marBottom w:val="0"/>
      <w:divBdr>
        <w:top w:val="none" w:sz="0" w:space="0" w:color="auto"/>
        <w:left w:val="none" w:sz="0" w:space="0" w:color="auto"/>
        <w:bottom w:val="none" w:sz="0" w:space="0" w:color="auto"/>
        <w:right w:val="none" w:sz="0" w:space="0" w:color="auto"/>
      </w:divBdr>
    </w:div>
    <w:div w:id="187630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A8495-4377-4176-BAED-3AAE42E1F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3104</Words>
  <Characters>17698</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Сергей Кузьменков</cp:lastModifiedBy>
  <cp:revision>2</cp:revision>
  <cp:lastPrinted>2016-09-09T06:50:00Z</cp:lastPrinted>
  <dcterms:created xsi:type="dcterms:W3CDTF">2016-09-09T06:57:00Z</dcterms:created>
  <dcterms:modified xsi:type="dcterms:W3CDTF">2016-09-09T06:57:00Z</dcterms:modified>
</cp:coreProperties>
</file>